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DD5" w:rsidRDefault="00C51DD5">
      <w:pPr>
        <w:spacing w:before="9" w:line="160" w:lineRule="exact"/>
        <w:rPr>
          <w:sz w:val="16"/>
          <w:szCs w:val="16"/>
        </w:rPr>
      </w:pPr>
    </w:p>
    <w:p w:rsidR="00C51DD5" w:rsidRDefault="005569BD">
      <w:pPr>
        <w:spacing w:line="260" w:lineRule="exact"/>
        <w:ind w:left="3292"/>
        <w:rPr>
          <w:sz w:val="24"/>
          <w:szCs w:val="24"/>
        </w:rPr>
      </w:pPr>
      <w:r>
        <w:pict>
          <v:group id="_x0000_s1026" style="position:absolute;left:0;text-align:left;margin-left:66.3pt;margin-top:71.7pt;width:496.55pt;height:82.2pt;z-index:-251658240;mso-position-horizontal-relative:page;mso-position-vertical-relative:page" coordorigin="1326,1434" coordsize="9931,1644">
            <v:shape id="_x0000_s1035" style="position:absolute;left:1337;top:1450;width:9910;height:1613" coordorigin="1337,1450" coordsize="9910,1613" path="m1337,3062r9909,l11246,1450r-9909,l1337,3062xe" fillcolor="#e4e4e4" stroked="f">
              <v:path arrowok="t"/>
            </v:shape>
            <v:shape id="_x0000_s1034" style="position:absolute;left:1440;top:1450;width:9703;height:276" coordorigin="1440,1450" coordsize="9703,276" path="m1440,1726r9703,l11143,1450r-9703,l1440,1726xe" fillcolor="#e4e4e4" stroked="f">
              <v:path arrowok="t"/>
            </v:shape>
            <v:shape id="_x0000_s1033" style="position:absolute;left:1440;top:1726;width:9703;height:322" coordorigin="1440,1726" coordsize="9703,322" path="m1440,2047r9703,l11143,1726r-9703,l1440,2047xe" fillcolor="#e4e4e4" stroked="f">
              <v:path arrowok="t"/>
            </v:shape>
            <v:shape id="_x0000_s1032" style="position:absolute;left:1440;top:2047;width:9703;height:238" coordorigin="1440,2047" coordsize="9703,238" path="m1440,2285r9703,l11143,2047r-9703,l1440,2285xe" fillcolor="#e4e4e4" stroked="f">
              <v:path arrowok="t"/>
            </v:shape>
            <v:shape id="_x0000_s1031" style="position:absolute;left:1440;top:2285;width:9703;height:454" coordorigin="1440,2285" coordsize="9703,454" path="m1440,2738r9703,l11143,2285r-9703,l1440,2738xe" fillcolor="#e4e4e4" stroked="f">
              <v:path arrowok="t"/>
            </v:shape>
            <v:shape id="_x0000_s1030" style="position:absolute;left:1337;top:1445;width:9910;height:0" coordorigin="1337,1445" coordsize="9910,0" path="m1337,1445r9909,e" filled="f" strokeweight=".58pt">
              <v:path arrowok="t"/>
            </v:shape>
            <v:shape id="_x0000_s1029" style="position:absolute;left:1332;top:1440;width:0;height:1632" coordorigin="1332,1440" coordsize="0,1632" path="m1332,1440r,1632e" filled="f" strokeweight=".20497mm">
              <v:path arrowok="t"/>
            </v:shape>
            <v:shape id="_x0000_s1028" style="position:absolute;left:1337;top:3067;width:9910;height:0" coordorigin="1337,3067" coordsize="9910,0" path="m1337,3067r9909,e" filled="f" strokeweight=".20497mm">
              <v:path arrowok="t"/>
            </v:shape>
            <v:shape id="_x0000_s1027" style="position:absolute;left:11251;top:1440;width:0;height:1632" coordorigin="11251,1440" coordsize="0,1632" path="m11251,1440r,1632e" filled="f" strokeweight=".58pt">
              <v:path arrowok="t"/>
            </v:shape>
            <w10:wrap anchorx="page" anchory="page"/>
          </v:group>
        </w:pict>
      </w:r>
      <w:r w:rsidR="000576AC">
        <w:rPr>
          <w:b/>
          <w:spacing w:val="1"/>
          <w:position w:val="-1"/>
          <w:sz w:val="24"/>
          <w:szCs w:val="24"/>
        </w:rPr>
        <w:t>S</w:t>
      </w:r>
      <w:r w:rsidR="000576AC">
        <w:rPr>
          <w:b/>
          <w:position w:val="-1"/>
          <w:sz w:val="24"/>
          <w:szCs w:val="24"/>
        </w:rPr>
        <w:t>o</w:t>
      </w:r>
      <w:r w:rsidR="000576AC">
        <w:rPr>
          <w:b/>
          <w:spacing w:val="1"/>
          <w:position w:val="-1"/>
          <w:sz w:val="24"/>
          <w:szCs w:val="24"/>
        </w:rPr>
        <w:t>u</w:t>
      </w:r>
      <w:r w:rsidR="000576AC">
        <w:rPr>
          <w:b/>
          <w:spacing w:val="-1"/>
          <w:position w:val="-1"/>
          <w:sz w:val="24"/>
          <w:szCs w:val="24"/>
        </w:rPr>
        <w:t>rc</w:t>
      </w:r>
      <w:r w:rsidR="000576AC">
        <w:rPr>
          <w:b/>
          <w:position w:val="-1"/>
          <w:sz w:val="24"/>
          <w:szCs w:val="24"/>
        </w:rPr>
        <w:t>e</w:t>
      </w:r>
      <w:r w:rsidR="000576AC">
        <w:rPr>
          <w:b/>
          <w:spacing w:val="-1"/>
          <w:position w:val="-1"/>
          <w:sz w:val="24"/>
          <w:szCs w:val="24"/>
        </w:rPr>
        <w:t xml:space="preserve"> </w:t>
      </w:r>
      <w:r w:rsidR="000576AC">
        <w:rPr>
          <w:b/>
          <w:position w:val="-1"/>
          <w:sz w:val="24"/>
          <w:szCs w:val="24"/>
        </w:rPr>
        <w:t>of</w:t>
      </w:r>
      <w:r w:rsidR="000576AC">
        <w:rPr>
          <w:b/>
          <w:spacing w:val="2"/>
          <w:position w:val="-1"/>
          <w:sz w:val="24"/>
          <w:szCs w:val="24"/>
        </w:rPr>
        <w:t xml:space="preserve"> </w:t>
      </w:r>
      <w:r w:rsidR="000576AC">
        <w:rPr>
          <w:b/>
          <w:spacing w:val="1"/>
          <w:position w:val="-1"/>
          <w:sz w:val="24"/>
          <w:szCs w:val="24"/>
        </w:rPr>
        <w:t>E</w:t>
      </w:r>
      <w:r w:rsidR="000576AC">
        <w:rPr>
          <w:b/>
          <w:position w:val="-1"/>
          <w:sz w:val="24"/>
          <w:szCs w:val="24"/>
        </w:rPr>
        <w:t>vi</w:t>
      </w:r>
      <w:r w:rsidR="000576AC">
        <w:rPr>
          <w:b/>
          <w:spacing w:val="1"/>
          <w:position w:val="-1"/>
          <w:sz w:val="24"/>
          <w:szCs w:val="24"/>
        </w:rPr>
        <w:t>d</w:t>
      </w:r>
      <w:r w:rsidR="000576AC">
        <w:rPr>
          <w:b/>
          <w:spacing w:val="-1"/>
          <w:position w:val="-1"/>
          <w:sz w:val="24"/>
          <w:szCs w:val="24"/>
        </w:rPr>
        <w:t>e</w:t>
      </w:r>
      <w:r w:rsidR="000576AC">
        <w:rPr>
          <w:b/>
          <w:spacing w:val="1"/>
          <w:position w:val="-1"/>
          <w:sz w:val="24"/>
          <w:szCs w:val="24"/>
        </w:rPr>
        <w:t>n</w:t>
      </w:r>
      <w:r w:rsidR="000576AC">
        <w:rPr>
          <w:b/>
          <w:spacing w:val="-1"/>
          <w:position w:val="-1"/>
          <w:sz w:val="24"/>
          <w:szCs w:val="24"/>
        </w:rPr>
        <w:t>c</w:t>
      </w:r>
      <w:r w:rsidR="000576AC">
        <w:rPr>
          <w:b/>
          <w:position w:val="-1"/>
          <w:sz w:val="24"/>
          <w:szCs w:val="24"/>
        </w:rPr>
        <w:t>e</w:t>
      </w:r>
      <w:r w:rsidR="000576AC">
        <w:rPr>
          <w:b/>
          <w:spacing w:val="-1"/>
          <w:position w:val="-1"/>
          <w:sz w:val="24"/>
          <w:szCs w:val="24"/>
        </w:rPr>
        <w:t xml:space="preserve"> </w:t>
      </w:r>
      <w:r w:rsidR="000576AC">
        <w:rPr>
          <w:b/>
          <w:position w:val="-1"/>
          <w:sz w:val="24"/>
          <w:szCs w:val="24"/>
        </w:rPr>
        <w:t>11:</w:t>
      </w:r>
      <w:r w:rsidR="000576AC">
        <w:rPr>
          <w:b/>
          <w:spacing w:val="-1"/>
          <w:position w:val="-1"/>
          <w:sz w:val="24"/>
          <w:szCs w:val="24"/>
        </w:rPr>
        <w:t xml:space="preserve"> </w:t>
      </w:r>
      <w:r w:rsidR="000576AC">
        <w:rPr>
          <w:b/>
          <w:spacing w:val="1"/>
          <w:position w:val="-1"/>
          <w:sz w:val="24"/>
          <w:szCs w:val="24"/>
        </w:rPr>
        <w:t>L</w:t>
      </w:r>
      <w:r w:rsidR="000576AC">
        <w:rPr>
          <w:b/>
          <w:spacing w:val="-1"/>
          <w:position w:val="-1"/>
          <w:sz w:val="24"/>
          <w:szCs w:val="24"/>
        </w:rPr>
        <w:t>e</w:t>
      </w:r>
      <w:r w:rsidR="000576AC">
        <w:rPr>
          <w:b/>
          <w:position w:val="-1"/>
          <w:sz w:val="24"/>
          <w:szCs w:val="24"/>
        </w:rPr>
        <w:t>a</w:t>
      </w:r>
      <w:r w:rsidR="000576AC">
        <w:rPr>
          <w:b/>
          <w:spacing w:val="1"/>
          <w:position w:val="-1"/>
          <w:sz w:val="24"/>
          <w:szCs w:val="24"/>
        </w:rPr>
        <w:t>d</w:t>
      </w:r>
      <w:r w:rsidR="000576AC">
        <w:rPr>
          <w:b/>
          <w:spacing w:val="-1"/>
          <w:position w:val="-1"/>
          <w:sz w:val="24"/>
          <w:szCs w:val="24"/>
        </w:rPr>
        <w:t>er</w:t>
      </w:r>
      <w:r w:rsidR="000576AC">
        <w:rPr>
          <w:b/>
          <w:position w:val="-1"/>
          <w:sz w:val="24"/>
          <w:szCs w:val="24"/>
        </w:rPr>
        <w:t>s</w:t>
      </w:r>
      <w:r w:rsidR="000576AC">
        <w:rPr>
          <w:b/>
          <w:spacing w:val="1"/>
          <w:position w:val="-1"/>
          <w:sz w:val="24"/>
          <w:szCs w:val="24"/>
        </w:rPr>
        <w:t>h</w:t>
      </w:r>
      <w:r w:rsidR="000576AC">
        <w:rPr>
          <w:b/>
          <w:position w:val="-1"/>
          <w:sz w:val="24"/>
          <w:szCs w:val="24"/>
        </w:rPr>
        <w:t>ip</w:t>
      </w:r>
    </w:p>
    <w:p w:rsidR="00C51DD5" w:rsidRDefault="00C51DD5">
      <w:pPr>
        <w:spacing w:before="13" w:line="280" w:lineRule="exact"/>
        <w:rPr>
          <w:sz w:val="28"/>
          <w:szCs w:val="28"/>
        </w:rPr>
      </w:pPr>
    </w:p>
    <w:p w:rsidR="00C51DD5" w:rsidRDefault="000576AC">
      <w:pPr>
        <w:spacing w:before="13" w:line="240" w:lineRule="exact"/>
        <w:ind w:left="220" w:right="574"/>
        <w:rPr>
          <w:rFonts w:ascii="Calibri" w:eastAsia="Calibri" w:hAnsi="Calibri" w:cs="Calibri"/>
          <w:sz w:val="18"/>
          <w:szCs w:val="18"/>
        </w:rPr>
      </w:pPr>
      <w:r>
        <w:rPr>
          <w:b/>
          <w:i/>
          <w:sz w:val="18"/>
          <w:szCs w:val="18"/>
        </w:rPr>
        <w:t>T</w:t>
      </w:r>
      <w:r>
        <w:rPr>
          <w:b/>
          <w:i/>
          <w:spacing w:val="1"/>
          <w:sz w:val="18"/>
          <w:szCs w:val="18"/>
        </w:rPr>
        <w:t>h</w:t>
      </w:r>
      <w:r>
        <w:rPr>
          <w:b/>
          <w:i/>
          <w:sz w:val="18"/>
          <w:szCs w:val="18"/>
        </w:rPr>
        <w:t>e L</w:t>
      </w:r>
      <w:r>
        <w:rPr>
          <w:b/>
          <w:i/>
          <w:spacing w:val="-1"/>
          <w:sz w:val="18"/>
          <w:szCs w:val="18"/>
        </w:rPr>
        <w:t>e</w:t>
      </w:r>
      <w:r>
        <w:rPr>
          <w:b/>
          <w:i/>
          <w:spacing w:val="1"/>
          <w:sz w:val="18"/>
          <w:szCs w:val="18"/>
        </w:rPr>
        <w:t>ad</w:t>
      </w:r>
      <w:r>
        <w:rPr>
          <w:b/>
          <w:i/>
          <w:spacing w:val="-1"/>
          <w:sz w:val="18"/>
          <w:szCs w:val="18"/>
        </w:rPr>
        <w:t>e</w:t>
      </w:r>
      <w:r>
        <w:rPr>
          <w:b/>
          <w:i/>
          <w:sz w:val="18"/>
          <w:szCs w:val="18"/>
        </w:rPr>
        <w:t>rs</w:t>
      </w:r>
      <w:r>
        <w:rPr>
          <w:b/>
          <w:i/>
          <w:spacing w:val="1"/>
          <w:sz w:val="18"/>
          <w:szCs w:val="18"/>
        </w:rPr>
        <w:t>h</w:t>
      </w:r>
      <w:r>
        <w:rPr>
          <w:b/>
          <w:i/>
          <w:spacing w:val="-2"/>
          <w:sz w:val="18"/>
          <w:szCs w:val="18"/>
        </w:rPr>
        <w:t>i</w:t>
      </w:r>
      <w:r>
        <w:rPr>
          <w:b/>
          <w:i/>
          <w:sz w:val="18"/>
          <w:szCs w:val="18"/>
        </w:rPr>
        <w:t>p</w:t>
      </w:r>
      <w:r>
        <w:rPr>
          <w:b/>
          <w:i/>
          <w:spacing w:val="2"/>
          <w:sz w:val="18"/>
          <w:szCs w:val="18"/>
        </w:rPr>
        <w:t xml:space="preserve"> </w:t>
      </w:r>
      <w:r>
        <w:rPr>
          <w:b/>
          <w:i/>
          <w:sz w:val="18"/>
          <w:szCs w:val="18"/>
        </w:rPr>
        <w:t>f</w:t>
      </w:r>
      <w:r>
        <w:rPr>
          <w:b/>
          <w:i/>
          <w:spacing w:val="1"/>
          <w:sz w:val="18"/>
          <w:szCs w:val="18"/>
        </w:rPr>
        <w:t>o</w:t>
      </w:r>
      <w:r>
        <w:rPr>
          <w:b/>
          <w:i/>
          <w:spacing w:val="-3"/>
          <w:sz w:val="18"/>
          <w:szCs w:val="18"/>
        </w:rPr>
        <w:t>r</w:t>
      </w:r>
      <w:r>
        <w:rPr>
          <w:b/>
          <w:i/>
          <w:spacing w:val="2"/>
          <w:sz w:val="18"/>
          <w:szCs w:val="18"/>
        </w:rPr>
        <w:t>m</w:t>
      </w:r>
      <w:r>
        <w:rPr>
          <w:b/>
          <w:i/>
          <w:spacing w:val="1"/>
          <w:sz w:val="18"/>
          <w:szCs w:val="18"/>
        </w:rPr>
        <w:t>a</w:t>
      </w:r>
      <w:r>
        <w:rPr>
          <w:b/>
          <w:i/>
          <w:sz w:val="18"/>
          <w:szCs w:val="18"/>
        </w:rPr>
        <w:t>t</w:t>
      </w:r>
      <w:r>
        <w:rPr>
          <w:b/>
          <w:i/>
          <w:spacing w:val="-2"/>
          <w:sz w:val="18"/>
          <w:szCs w:val="18"/>
        </w:rPr>
        <w:t xml:space="preserve"> </w:t>
      </w:r>
      <w:r>
        <w:rPr>
          <w:b/>
          <w:i/>
          <w:sz w:val="18"/>
          <w:szCs w:val="18"/>
        </w:rPr>
        <w:t xml:space="preserve">is </w:t>
      </w:r>
      <w:r>
        <w:rPr>
          <w:b/>
          <w:i/>
          <w:spacing w:val="-1"/>
          <w:sz w:val="18"/>
          <w:szCs w:val="18"/>
        </w:rPr>
        <w:t>b</w:t>
      </w:r>
      <w:r>
        <w:rPr>
          <w:b/>
          <w:i/>
          <w:spacing w:val="1"/>
          <w:sz w:val="18"/>
          <w:szCs w:val="18"/>
        </w:rPr>
        <w:t>a</w:t>
      </w:r>
      <w:r>
        <w:rPr>
          <w:b/>
          <w:i/>
          <w:sz w:val="18"/>
          <w:szCs w:val="18"/>
        </w:rPr>
        <w:t>s</w:t>
      </w:r>
      <w:r>
        <w:rPr>
          <w:b/>
          <w:i/>
          <w:spacing w:val="-1"/>
          <w:sz w:val="18"/>
          <w:szCs w:val="18"/>
        </w:rPr>
        <w:t>e</w:t>
      </w:r>
      <w:r>
        <w:rPr>
          <w:b/>
          <w:i/>
          <w:sz w:val="18"/>
          <w:szCs w:val="18"/>
        </w:rPr>
        <w:t>d</w:t>
      </w:r>
      <w:r>
        <w:rPr>
          <w:b/>
          <w:i/>
          <w:spacing w:val="-1"/>
          <w:sz w:val="18"/>
          <w:szCs w:val="18"/>
        </w:rPr>
        <w:t xml:space="preserve"> </w:t>
      </w:r>
      <w:r>
        <w:rPr>
          <w:b/>
          <w:i/>
          <w:spacing w:val="1"/>
          <w:sz w:val="18"/>
          <w:szCs w:val="18"/>
        </w:rPr>
        <w:t>o</w:t>
      </w:r>
      <w:r>
        <w:rPr>
          <w:b/>
          <w:i/>
          <w:sz w:val="18"/>
          <w:szCs w:val="18"/>
        </w:rPr>
        <w:t>n</w:t>
      </w:r>
      <w:r>
        <w:rPr>
          <w:b/>
          <w:i/>
          <w:spacing w:val="1"/>
          <w:sz w:val="18"/>
          <w:szCs w:val="18"/>
        </w:rPr>
        <w:t xml:space="preserve"> </w:t>
      </w:r>
      <w:r>
        <w:rPr>
          <w:b/>
          <w:i/>
          <w:sz w:val="18"/>
          <w:szCs w:val="18"/>
        </w:rPr>
        <w:t>t</w:t>
      </w:r>
      <w:r>
        <w:rPr>
          <w:b/>
          <w:i/>
          <w:spacing w:val="1"/>
          <w:sz w:val="18"/>
          <w:szCs w:val="18"/>
        </w:rPr>
        <w:t>h</w:t>
      </w:r>
      <w:r>
        <w:rPr>
          <w:b/>
          <w:i/>
          <w:sz w:val="18"/>
          <w:szCs w:val="18"/>
        </w:rPr>
        <w:t>e K</w:t>
      </w:r>
      <w:r>
        <w:rPr>
          <w:b/>
          <w:i/>
          <w:spacing w:val="-1"/>
          <w:sz w:val="18"/>
          <w:szCs w:val="18"/>
        </w:rPr>
        <w:t>e</w:t>
      </w:r>
      <w:r>
        <w:rPr>
          <w:b/>
          <w:i/>
          <w:spacing w:val="-2"/>
          <w:sz w:val="18"/>
          <w:szCs w:val="18"/>
        </w:rPr>
        <w:t>n</w:t>
      </w:r>
      <w:r>
        <w:rPr>
          <w:b/>
          <w:i/>
          <w:sz w:val="18"/>
          <w:szCs w:val="18"/>
        </w:rPr>
        <w:t>t</w:t>
      </w:r>
      <w:r>
        <w:rPr>
          <w:b/>
          <w:i/>
          <w:spacing w:val="1"/>
          <w:sz w:val="18"/>
          <w:szCs w:val="18"/>
        </w:rPr>
        <w:t>u</w:t>
      </w:r>
      <w:r>
        <w:rPr>
          <w:b/>
          <w:i/>
          <w:spacing w:val="-1"/>
          <w:sz w:val="18"/>
          <w:szCs w:val="18"/>
        </w:rPr>
        <w:t>c</w:t>
      </w:r>
      <w:r>
        <w:rPr>
          <w:b/>
          <w:i/>
          <w:spacing w:val="1"/>
          <w:sz w:val="18"/>
          <w:szCs w:val="18"/>
        </w:rPr>
        <w:t>k</w:t>
      </w:r>
      <w:r>
        <w:rPr>
          <w:b/>
          <w:i/>
          <w:sz w:val="18"/>
          <w:szCs w:val="18"/>
        </w:rPr>
        <w:t>y T</w:t>
      </w:r>
      <w:r>
        <w:rPr>
          <w:b/>
          <w:i/>
          <w:spacing w:val="-1"/>
          <w:sz w:val="18"/>
          <w:szCs w:val="18"/>
        </w:rPr>
        <w:t>e</w:t>
      </w:r>
      <w:r>
        <w:rPr>
          <w:b/>
          <w:i/>
          <w:spacing w:val="1"/>
          <w:sz w:val="18"/>
          <w:szCs w:val="18"/>
        </w:rPr>
        <w:t>a</w:t>
      </w:r>
      <w:r>
        <w:rPr>
          <w:b/>
          <w:i/>
          <w:spacing w:val="-1"/>
          <w:sz w:val="18"/>
          <w:szCs w:val="18"/>
        </w:rPr>
        <w:t>c</w:t>
      </w:r>
      <w:r>
        <w:rPr>
          <w:b/>
          <w:i/>
          <w:spacing w:val="1"/>
          <w:sz w:val="18"/>
          <w:szCs w:val="18"/>
        </w:rPr>
        <w:t>h</w:t>
      </w:r>
      <w:r>
        <w:rPr>
          <w:b/>
          <w:i/>
          <w:spacing w:val="-1"/>
          <w:sz w:val="18"/>
          <w:szCs w:val="18"/>
        </w:rPr>
        <w:t>e</w:t>
      </w:r>
      <w:r>
        <w:rPr>
          <w:b/>
          <w:i/>
          <w:sz w:val="18"/>
          <w:szCs w:val="18"/>
        </w:rPr>
        <w:t>r I</w:t>
      </w:r>
      <w:r>
        <w:rPr>
          <w:b/>
          <w:i/>
          <w:spacing w:val="1"/>
          <w:sz w:val="18"/>
          <w:szCs w:val="18"/>
        </w:rPr>
        <w:t>n</w:t>
      </w:r>
      <w:r>
        <w:rPr>
          <w:b/>
          <w:i/>
          <w:sz w:val="18"/>
          <w:szCs w:val="18"/>
        </w:rPr>
        <w:t>t</w:t>
      </w:r>
      <w:r>
        <w:rPr>
          <w:b/>
          <w:i/>
          <w:spacing w:val="-1"/>
          <w:sz w:val="18"/>
          <w:szCs w:val="18"/>
        </w:rPr>
        <w:t>e</w:t>
      </w:r>
      <w:r>
        <w:rPr>
          <w:b/>
          <w:i/>
          <w:sz w:val="18"/>
          <w:szCs w:val="18"/>
        </w:rPr>
        <w:t>r</w:t>
      </w:r>
      <w:r>
        <w:rPr>
          <w:b/>
          <w:i/>
          <w:spacing w:val="1"/>
          <w:sz w:val="18"/>
          <w:szCs w:val="18"/>
        </w:rPr>
        <w:t>n</w:t>
      </w:r>
      <w:r>
        <w:rPr>
          <w:b/>
          <w:i/>
          <w:spacing w:val="-3"/>
          <w:sz w:val="18"/>
          <w:szCs w:val="18"/>
        </w:rPr>
        <w:t>s</w:t>
      </w:r>
      <w:r>
        <w:rPr>
          <w:b/>
          <w:i/>
          <w:spacing w:val="1"/>
          <w:sz w:val="18"/>
          <w:szCs w:val="18"/>
        </w:rPr>
        <w:t>h</w:t>
      </w:r>
      <w:r>
        <w:rPr>
          <w:b/>
          <w:i/>
          <w:sz w:val="18"/>
          <w:szCs w:val="18"/>
        </w:rPr>
        <w:t>ip</w:t>
      </w:r>
      <w:r>
        <w:rPr>
          <w:b/>
          <w:i/>
          <w:spacing w:val="2"/>
          <w:sz w:val="18"/>
          <w:szCs w:val="18"/>
        </w:rPr>
        <w:t xml:space="preserve"> </w:t>
      </w:r>
      <w:r>
        <w:rPr>
          <w:b/>
          <w:i/>
          <w:sz w:val="18"/>
          <w:szCs w:val="18"/>
        </w:rPr>
        <w:t>P</w:t>
      </w:r>
      <w:r>
        <w:rPr>
          <w:b/>
          <w:i/>
          <w:spacing w:val="-3"/>
          <w:sz w:val="18"/>
          <w:szCs w:val="18"/>
        </w:rPr>
        <w:t>r</w:t>
      </w:r>
      <w:r>
        <w:rPr>
          <w:b/>
          <w:i/>
          <w:spacing w:val="1"/>
          <w:sz w:val="18"/>
          <w:szCs w:val="18"/>
        </w:rPr>
        <w:t>og</w:t>
      </w:r>
      <w:r>
        <w:rPr>
          <w:b/>
          <w:i/>
          <w:sz w:val="18"/>
          <w:szCs w:val="18"/>
        </w:rPr>
        <w:t>r</w:t>
      </w:r>
      <w:r>
        <w:rPr>
          <w:b/>
          <w:i/>
          <w:spacing w:val="-1"/>
          <w:sz w:val="18"/>
          <w:szCs w:val="18"/>
        </w:rPr>
        <w:t>a</w:t>
      </w:r>
      <w:r>
        <w:rPr>
          <w:b/>
          <w:i/>
          <w:spacing w:val="2"/>
          <w:sz w:val="18"/>
          <w:szCs w:val="18"/>
        </w:rPr>
        <w:t>m</w:t>
      </w:r>
      <w:r>
        <w:rPr>
          <w:b/>
          <w:i/>
          <w:sz w:val="18"/>
          <w:szCs w:val="18"/>
        </w:rPr>
        <w:t>.  It</w:t>
      </w:r>
      <w:r>
        <w:rPr>
          <w:b/>
          <w:i/>
          <w:spacing w:val="1"/>
          <w:sz w:val="18"/>
          <w:szCs w:val="18"/>
        </w:rPr>
        <w:t xml:space="preserve"> </w:t>
      </w:r>
      <w:r>
        <w:rPr>
          <w:b/>
          <w:i/>
          <w:spacing w:val="-2"/>
          <w:sz w:val="18"/>
          <w:szCs w:val="18"/>
        </w:rPr>
        <w:t>h</w:t>
      </w:r>
      <w:r>
        <w:rPr>
          <w:b/>
          <w:i/>
          <w:spacing w:val="1"/>
          <w:sz w:val="18"/>
          <w:szCs w:val="18"/>
        </w:rPr>
        <w:t>a</w:t>
      </w:r>
      <w:r>
        <w:rPr>
          <w:b/>
          <w:i/>
          <w:sz w:val="18"/>
          <w:szCs w:val="18"/>
        </w:rPr>
        <w:t xml:space="preserve">s </w:t>
      </w:r>
      <w:r>
        <w:rPr>
          <w:b/>
          <w:i/>
          <w:spacing w:val="1"/>
          <w:sz w:val="18"/>
          <w:szCs w:val="18"/>
        </w:rPr>
        <w:t>b</w:t>
      </w:r>
      <w:r>
        <w:rPr>
          <w:b/>
          <w:i/>
          <w:spacing w:val="-1"/>
          <w:sz w:val="18"/>
          <w:szCs w:val="18"/>
        </w:rPr>
        <w:t>ee</w:t>
      </w:r>
      <w:r>
        <w:rPr>
          <w:b/>
          <w:i/>
          <w:sz w:val="18"/>
          <w:szCs w:val="18"/>
        </w:rPr>
        <w:t>n</w:t>
      </w:r>
      <w:r>
        <w:rPr>
          <w:b/>
          <w:i/>
          <w:spacing w:val="-1"/>
          <w:sz w:val="18"/>
          <w:szCs w:val="18"/>
        </w:rPr>
        <w:t xml:space="preserve"> </w:t>
      </w:r>
      <w:r>
        <w:rPr>
          <w:b/>
          <w:i/>
          <w:spacing w:val="2"/>
          <w:sz w:val="18"/>
          <w:szCs w:val="18"/>
        </w:rPr>
        <w:t>m</w:t>
      </w:r>
      <w:r>
        <w:rPr>
          <w:b/>
          <w:i/>
          <w:spacing w:val="-1"/>
          <w:sz w:val="18"/>
          <w:szCs w:val="18"/>
        </w:rPr>
        <w:t>o</w:t>
      </w:r>
      <w:r>
        <w:rPr>
          <w:b/>
          <w:i/>
          <w:spacing w:val="1"/>
          <w:sz w:val="18"/>
          <w:szCs w:val="18"/>
        </w:rPr>
        <w:t>d</w:t>
      </w:r>
      <w:r>
        <w:rPr>
          <w:b/>
          <w:i/>
          <w:sz w:val="18"/>
          <w:szCs w:val="18"/>
        </w:rPr>
        <w:t>if</w:t>
      </w:r>
      <w:r>
        <w:rPr>
          <w:b/>
          <w:i/>
          <w:spacing w:val="-2"/>
          <w:sz w:val="18"/>
          <w:szCs w:val="18"/>
        </w:rPr>
        <w:t>i</w:t>
      </w:r>
      <w:r>
        <w:rPr>
          <w:b/>
          <w:i/>
          <w:spacing w:val="-1"/>
          <w:sz w:val="18"/>
          <w:szCs w:val="18"/>
        </w:rPr>
        <w:t>e</w:t>
      </w:r>
      <w:r>
        <w:rPr>
          <w:b/>
          <w:i/>
          <w:sz w:val="18"/>
          <w:szCs w:val="18"/>
        </w:rPr>
        <w:t>d</w:t>
      </w:r>
      <w:r>
        <w:rPr>
          <w:b/>
          <w:i/>
          <w:spacing w:val="2"/>
          <w:sz w:val="18"/>
          <w:szCs w:val="18"/>
        </w:rPr>
        <w:t xml:space="preserve"> </w:t>
      </w:r>
      <w:r>
        <w:rPr>
          <w:b/>
          <w:i/>
          <w:sz w:val="18"/>
          <w:szCs w:val="18"/>
        </w:rPr>
        <w:t>f</w:t>
      </w:r>
      <w:r>
        <w:rPr>
          <w:b/>
          <w:i/>
          <w:spacing w:val="1"/>
          <w:sz w:val="18"/>
          <w:szCs w:val="18"/>
        </w:rPr>
        <w:t>o</w:t>
      </w:r>
      <w:r>
        <w:rPr>
          <w:b/>
          <w:i/>
          <w:sz w:val="18"/>
          <w:szCs w:val="18"/>
        </w:rPr>
        <w:t>r</w:t>
      </w:r>
      <w:r>
        <w:rPr>
          <w:b/>
          <w:i/>
          <w:spacing w:val="-2"/>
          <w:sz w:val="18"/>
          <w:szCs w:val="18"/>
        </w:rPr>
        <w:t xml:space="preserve"> </w:t>
      </w:r>
      <w:r>
        <w:rPr>
          <w:b/>
          <w:i/>
          <w:spacing w:val="1"/>
          <w:sz w:val="18"/>
          <w:szCs w:val="18"/>
        </w:rPr>
        <w:t>a</w:t>
      </w:r>
      <w:r>
        <w:rPr>
          <w:b/>
          <w:i/>
          <w:spacing w:val="-1"/>
          <w:sz w:val="18"/>
          <w:szCs w:val="18"/>
        </w:rPr>
        <w:t>p</w:t>
      </w:r>
      <w:r>
        <w:rPr>
          <w:b/>
          <w:i/>
          <w:spacing w:val="1"/>
          <w:sz w:val="18"/>
          <w:szCs w:val="18"/>
        </w:rPr>
        <w:t>p</w:t>
      </w:r>
      <w:r>
        <w:rPr>
          <w:b/>
          <w:i/>
          <w:sz w:val="18"/>
          <w:szCs w:val="18"/>
        </w:rPr>
        <w:t>li</w:t>
      </w:r>
      <w:r>
        <w:rPr>
          <w:b/>
          <w:i/>
          <w:spacing w:val="-1"/>
          <w:sz w:val="18"/>
          <w:szCs w:val="18"/>
        </w:rPr>
        <w:t>c</w:t>
      </w:r>
      <w:r>
        <w:rPr>
          <w:b/>
          <w:i/>
          <w:spacing w:val="1"/>
          <w:sz w:val="18"/>
          <w:szCs w:val="18"/>
        </w:rPr>
        <w:t>a</w:t>
      </w:r>
      <w:r>
        <w:rPr>
          <w:b/>
          <w:i/>
          <w:sz w:val="18"/>
          <w:szCs w:val="18"/>
        </w:rPr>
        <w:t>t</w:t>
      </w:r>
      <w:r>
        <w:rPr>
          <w:b/>
          <w:i/>
          <w:spacing w:val="-2"/>
          <w:sz w:val="18"/>
          <w:szCs w:val="18"/>
        </w:rPr>
        <w:t>i</w:t>
      </w:r>
      <w:r>
        <w:rPr>
          <w:b/>
          <w:i/>
          <w:spacing w:val="1"/>
          <w:sz w:val="18"/>
          <w:szCs w:val="18"/>
        </w:rPr>
        <w:t>o</w:t>
      </w:r>
      <w:r>
        <w:rPr>
          <w:b/>
          <w:i/>
          <w:sz w:val="18"/>
          <w:szCs w:val="18"/>
        </w:rPr>
        <w:t>n</w:t>
      </w:r>
      <w:r>
        <w:rPr>
          <w:b/>
          <w:i/>
          <w:spacing w:val="-1"/>
          <w:sz w:val="18"/>
          <w:szCs w:val="18"/>
        </w:rPr>
        <w:t xml:space="preserve"> </w:t>
      </w:r>
      <w:r>
        <w:rPr>
          <w:b/>
          <w:i/>
          <w:sz w:val="18"/>
          <w:szCs w:val="18"/>
        </w:rPr>
        <w:t>to</w:t>
      </w:r>
      <w:r>
        <w:rPr>
          <w:b/>
          <w:i/>
          <w:spacing w:val="2"/>
          <w:sz w:val="18"/>
          <w:szCs w:val="18"/>
        </w:rPr>
        <w:t xml:space="preserve"> </w:t>
      </w:r>
      <w:r>
        <w:rPr>
          <w:b/>
          <w:i/>
          <w:sz w:val="18"/>
          <w:szCs w:val="18"/>
        </w:rPr>
        <w:t>t</w:t>
      </w:r>
      <w:r>
        <w:rPr>
          <w:b/>
          <w:i/>
          <w:spacing w:val="-3"/>
          <w:sz w:val="18"/>
          <w:szCs w:val="18"/>
        </w:rPr>
        <w:t>e</w:t>
      </w:r>
      <w:r>
        <w:rPr>
          <w:b/>
          <w:i/>
          <w:spacing w:val="1"/>
          <w:sz w:val="18"/>
          <w:szCs w:val="18"/>
        </w:rPr>
        <w:t>a</w:t>
      </w:r>
      <w:r>
        <w:rPr>
          <w:b/>
          <w:i/>
          <w:spacing w:val="-1"/>
          <w:sz w:val="18"/>
          <w:szCs w:val="18"/>
        </w:rPr>
        <w:t>c</w:t>
      </w:r>
      <w:r>
        <w:rPr>
          <w:b/>
          <w:i/>
          <w:spacing w:val="1"/>
          <w:sz w:val="18"/>
          <w:szCs w:val="18"/>
        </w:rPr>
        <w:t>h</w:t>
      </w:r>
      <w:r>
        <w:rPr>
          <w:b/>
          <w:i/>
          <w:spacing w:val="-1"/>
          <w:sz w:val="18"/>
          <w:szCs w:val="18"/>
        </w:rPr>
        <w:t>e</w:t>
      </w:r>
      <w:r>
        <w:rPr>
          <w:b/>
          <w:i/>
          <w:sz w:val="18"/>
          <w:szCs w:val="18"/>
        </w:rPr>
        <w:t xml:space="preserve">r </w:t>
      </w:r>
      <w:r>
        <w:rPr>
          <w:b/>
          <w:i/>
          <w:spacing w:val="1"/>
          <w:sz w:val="18"/>
          <w:szCs w:val="18"/>
        </w:rPr>
        <w:t>p</w:t>
      </w:r>
      <w:r>
        <w:rPr>
          <w:b/>
          <w:i/>
          <w:sz w:val="18"/>
          <w:szCs w:val="18"/>
        </w:rPr>
        <w:t>r</w:t>
      </w:r>
      <w:r>
        <w:rPr>
          <w:b/>
          <w:i/>
          <w:spacing w:val="-1"/>
          <w:sz w:val="18"/>
          <w:szCs w:val="18"/>
        </w:rPr>
        <w:t>e</w:t>
      </w:r>
      <w:r>
        <w:rPr>
          <w:b/>
          <w:i/>
          <w:spacing w:val="1"/>
          <w:sz w:val="18"/>
          <w:szCs w:val="18"/>
        </w:rPr>
        <w:t>pa</w:t>
      </w:r>
      <w:r>
        <w:rPr>
          <w:b/>
          <w:i/>
          <w:sz w:val="18"/>
          <w:szCs w:val="18"/>
        </w:rPr>
        <w:t>r</w:t>
      </w:r>
      <w:r>
        <w:rPr>
          <w:b/>
          <w:i/>
          <w:spacing w:val="1"/>
          <w:sz w:val="18"/>
          <w:szCs w:val="18"/>
        </w:rPr>
        <w:t>a</w:t>
      </w:r>
      <w:r>
        <w:rPr>
          <w:b/>
          <w:i/>
          <w:spacing w:val="-2"/>
          <w:sz w:val="18"/>
          <w:szCs w:val="18"/>
        </w:rPr>
        <w:t>t</w:t>
      </w:r>
      <w:r>
        <w:rPr>
          <w:b/>
          <w:i/>
          <w:sz w:val="18"/>
          <w:szCs w:val="18"/>
        </w:rPr>
        <w:t>i</w:t>
      </w:r>
      <w:r>
        <w:rPr>
          <w:b/>
          <w:i/>
          <w:spacing w:val="1"/>
          <w:sz w:val="18"/>
          <w:szCs w:val="18"/>
        </w:rPr>
        <w:t>o</w:t>
      </w:r>
      <w:r>
        <w:rPr>
          <w:b/>
          <w:i/>
          <w:spacing w:val="-2"/>
          <w:sz w:val="18"/>
          <w:szCs w:val="18"/>
        </w:rPr>
        <w:t>n</w:t>
      </w:r>
      <w:r>
        <w:rPr>
          <w:b/>
          <w:i/>
          <w:sz w:val="18"/>
          <w:szCs w:val="18"/>
        </w:rPr>
        <w:t xml:space="preserve">.  </w:t>
      </w:r>
      <w:r>
        <w:rPr>
          <w:rFonts w:ascii="Calibri" w:eastAsia="Calibri" w:hAnsi="Calibri" w:cs="Calibri"/>
          <w:sz w:val="18"/>
          <w:szCs w:val="18"/>
          <w:u w:val="single" w:color="000000"/>
        </w:rPr>
        <w:t>Be</w:t>
      </w:r>
      <w:r>
        <w:rPr>
          <w:rFonts w:ascii="Calibri" w:eastAsia="Calibri" w:hAnsi="Calibri" w:cs="Calibri"/>
          <w:spacing w:val="-1"/>
          <w:sz w:val="18"/>
          <w:szCs w:val="18"/>
          <w:u w:val="single" w:color="000000"/>
        </w:rPr>
        <w:t xml:space="preserve"> su</w:t>
      </w:r>
      <w:r>
        <w:rPr>
          <w:rFonts w:ascii="Calibri" w:eastAsia="Calibri" w:hAnsi="Calibri" w:cs="Calibri"/>
          <w:sz w:val="18"/>
          <w:szCs w:val="18"/>
          <w:u w:val="single" w:color="000000"/>
        </w:rPr>
        <w:t>re</w:t>
      </w:r>
      <w:r>
        <w:rPr>
          <w:rFonts w:ascii="Calibri" w:eastAsia="Calibri" w:hAnsi="Calibri" w:cs="Calibri"/>
          <w:spacing w:val="-1"/>
          <w:sz w:val="18"/>
          <w:szCs w:val="18"/>
          <w:u w:val="single" w:color="000000"/>
        </w:rPr>
        <w:t xml:space="preserve"> </w:t>
      </w:r>
      <w:r>
        <w:rPr>
          <w:rFonts w:ascii="Calibri" w:eastAsia="Calibri" w:hAnsi="Calibri" w:cs="Calibri"/>
          <w:sz w:val="18"/>
          <w:szCs w:val="18"/>
          <w:u w:val="single" w:color="000000"/>
        </w:rPr>
        <w:t>to</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re</w:t>
      </w:r>
      <w:r>
        <w:rPr>
          <w:rFonts w:ascii="Calibri" w:eastAsia="Calibri" w:hAnsi="Calibri" w:cs="Calibri"/>
          <w:sz w:val="18"/>
          <w:szCs w:val="18"/>
          <w:u w:val="single" w:color="000000"/>
        </w:rPr>
        <w:t>v</w:t>
      </w:r>
      <w:r>
        <w:rPr>
          <w:rFonts w:ascii="Calibri" w:eastAsia="Calibri" w:hAnsi="Calibri" w:cs="Calibri"/>
          <w:spacing w:val="2"/>
          <w:sz w:val="18"/>
          <w:szCs w:val="18"/>
          <w:u w:val="single" w:color="000000"/>
        </w:rPr>
        <w:t>i</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w</w:t>
      </w:r>
      <w:r>
        <w:rPr>
          <w:rFonts w:ascii="Calibri" w:eastAsia="Calibri" w:hAnsi="Calibri" w:cs="Calibri"/>
          <w:spacing w:val="1"/>
          <w:sz w:val="18"/>
          <w:szCs w:val="18"/>
          <w:u w:val="single" w:color="000000"/>
        </w:rPr>
        <w:t xml:space="preserve"> c</w:t>
      </w:r>
      <w:r>
        <w:rPr>
          <w:rFonts w:ascii="Calibri" w:eastAsia="Calibri" w:hAnsi="Calibri" w:cs="Calibri"/>
          <w:sz w:val="18"/>
          <w:szCs w:val="18"/>
          <w:u w:val="single" w:color="000000"/>
        </w:rPr>
        <w:t>ar</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f</w:t>
      </w:r>
      <w:r>
        <w:rPr>
          <w:rFonts w:ascii="Calibri" w:eastAsia="Calibri" w:hAnsi="Calibri" w:cs="Calibri"/>
          <w:spacing w:val="-1"/>
          <w:sz w:val="18"/>
          <w:szCs w:val="18"/>
          <w:u w:val="single" w:color="000000"/>
        </w:rPr>
        <w:t>ull</w:t>
      </w:r>
      <w:r>
        <w:rPr>
          <w:rFonts w:ascii="Calibri" w:eastAsia="Calibri" w:hAnsi="Calibri" w:cs="Calibri"/>
          <w:sz w:val="18"/>
          <w:szCs w:val="18"/>
          <w:u w:val="single" w:color="000000"/>
        </w:rPr>
        <w:t xml:space="preserve">y </w:t>
      </w:r>
      <w:r>
        <w:rPr>
          <w:rFonts w:ascii="Calibri" w:eastAsia="Calibri" w:hAnsi="Calibri" w:cs="Calibri"/>
          <w:spacing w:val="2"/>
          <w:sz w:val="18"/>
          <w:szCs w:val="18"/>
          <w:u w:val="single" w:color="000000"/>
        </w:rPr>
        <w:t>t</w:t>
      </w:r>
      <w:r>
        <w:rPr>
          <w:rFonts w:ascii="Calibri" w:eastAsia="Calibri" w:hAnsi="Calibri" w:cs="Calibri"/>
          <w:spacing w:val="-1"/>
          <w:sz w:val="18"/>
          <w:szCs w:val="18"/>
          <w:u w:val="single" w:color="000000"/>
        </w:rPr>
        <w:t>h</w:t>
      </w:r>
      <w:r>
        <w:rPr>
          <w:rFonts w:ascii="Calibri" w:eastAsia="Calibri" w:hAnsi="Calibri" w:cs="Calibri"/>
          <w:sz w:val="18"/>
          <w:szCs w:val="18"/>
          <w:u w:val="single" w:color="000000"/>
        </w:rPr>
        <w:t>e</w:t>
      </w:r>
      <w:r>
        <w:rPr>
          <w:rFonts w:ascii="Calibri" w:eastAsia="Calibri" w:hAnsi="Calibri" w:cs="Calibri"/>
          <w:spacing w:val="-1"/>
          <w:sz w:val="18"/>
          <w:szCs w:val="18"/>
          <w:u w:val="single" w:color="000000"/>
        </w:rPr>
        <w:t xml:space="preserve"> </w:t>
      </w:r>
      <w:r>
        <w:rPr>
          <w:rFonts w:ascii="Calibri" w:eastAsia="Calibri" w:hAnsi="Calibri" w:cs="Calibri"/>
          <w:spacing w:val="2"/>
          <w:sz w:val="18"/>
          <w:szCs w:val="18"/>
          <w:u w:val="single" w:color="000000"/>
        </w:rPr>
        <w:t>G</w:t>
      </w:r>
      <w:r>
        <w:rPr>
          <w:rFonts w:ascii="Calibri" w:eastAsia="Calibri" w:hAnsi="Calibri" w:cs="Calibri"/>
          <w:spacing w:val="-1"/>
          <w:sz w:val="18"/>
          <w:szCs w:val="18"/>
          <w:u w:val="single" w:color="000000"/>
        </w:rPr>
        <w:t>ui</w:t>
      </w:r>
      <w:r>
        <w:rPr>
          <w:rFonts w:ascii="Calibri" w:eastAsia="Calibri" w:hAnsi="Calibri" w:cs="Calibri"/>
          <w:spacing w:val="1"/>
          <w:sz w:val="18"/>
          <w:szCs w:val="18"/>
          <w:u w:val="single" w:color="000000"/>
        </w:rPr>
        <w:t>d</w:t>
      </w:r>
      <w:r>
        <w:rPr>
          <w:rFonts w:ascii="Calibri" w:eastAsia="Calibri" w:hAnsi="Calibri" w:cs="Calibri"/>
          <w:spacing w:val="-1"/>
          <w:sz w:val="18"/>
          <w:szCs w:val="18"/>
          <w:u w:val="single" w:color="000000"/>
        </w:rPr>
        <w:t>eli</w:t>
      </w:r>
      <w:r>
        <w:rPr>
          <w:rFonts w:ascii="Calibri" w:eastAsia="Calibri" w:hAnsi="Calibri" w:cs="Calibri"/>
          <w:spacing w:val="1"/>
          <w:sz w:val="18"/>
          <w:szCs w:val="18"/>
          <w:u w:val="single" w:color="000000"/>
        </w:rPr>
        <w:t>n</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s</w:t>
      </w:r>
      <w:r>
        <w:rPr>
          <w:rFonts w:ascii="Calibri" w:eastAsia="Calibri" w:hAnsi="Calibri" w:cs="Calibri"/>
          <w:spacing w:val="-1"/>
          <w:sz w:val="18"/>
          <w:szCs w:val="18"/>
          <w:u w:val="single" w:color="000000"/>
        </w:rPr>
        <w:t xml:space="preserve"> </w:t>
      </w:r>
      <w:r>
        <w:rPr>
          <w:rFonts w:ascii="Calibri" w:eastAsia="Calibri" w:hAnsi="Calibri" w:cs="Calibri"/>
          <w:sz w:val="18"/>
          <w:szCs w:val="18"/>
          <w:u w:val="single" w:color="000000"/>
        </w:rPr>
        <w:t>f</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 xml:space="preserve">r </w:t>
      </w:r>
      <w:r>
        <w:rPr>
          <w:rFonts w:ascii="Calibri" w:eastAsia="Calibri" w:hAnsi="Calibri" w:cs="Calibri"/>
          <w:spacing w:val="1"/>
          <w:sz w:val="18"/>
          <w:szCs w:val="18"/>
          <w:u w:val="single" w:color="000000"/>
        </w:rPr>
        <w:t>co</w:t>
      </w:r>
      <w:r>
        <w:rPr>
          <w:rFonts w:ascii="Calibri" w:eastAsia="Calibri" w:hAnsi="Calibri" w:cs="Calibri"/>
          <w:sz w:val="18"/>
          <w:szCs w:val="18"/>
          <w:u w:val="single" w:color="000000"/>
        </w:rPr>
        <w:t>m</w:t>
      </w:r>
      <w:r>
        <w:rPr>
          <w:rFonts w:ascii="Calibri" w:eastAsia="Calibri" w:hAnsi="Calibri" w:cs="Calibri"/>
          <w:spacing w:val="-1"/>
          <w:sz w:val="18"/>
          <w:szCs w:val="18"/>
          <w:u w:val="single" w:color="000000"/>
        </w:rPr>
        <w:t>ple</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ing</w:t>
      </w:r>
      <w:r>
        <w:rPr>
          <w:rFonts w:ascii="Calibri" w:eastAsia="Calibri" w:hAnsi="Calibri" w:cs="Calibri"/>
          <w:sz w:val="18"/>
          <w:szCs w:val="18"/>
          <w:u w:val="single" w:color="000000"/>
        </w:rPr>
        <w:t xml:space="preserve"> </w:t>
      </w:r>
      <w:r>
        <w:rPr>
          <w:rFonts w:ascii="Calibri" w:eastAsia="Calibri" w:hAnsi="Calibri" w:cs="Calibri"/>
          <w:spacing w:val="2"/>
          <w:sz w:val="18"/>
          <w:szCs w:val="18"/>
          <w:u w:val="single" w:color="000000"/>
        </w:rPr>
        <w:t>t</w:t>
      </w:r>
      <w:r>
        <w:rPr>
          <w:rFonts w:ascii="Calibri" w:eastAsia="Calibri" w:hAnsi="Calibri" w:cs="Calibri"/>
          <w:spacing w:val="-1"/>
          <w:sz w:val="18"/>
          <w:szCs w:val="18"/>
          <w:u w:val="single" w:color="000000"/>
        </w:rPr>
        <w:t>he</w:t>
      </w:r>
      <w:r>
        <w:rPr>
          <w:rFonts w:ascii="Calibri" w:eastAsia="Calibri" w:hAnsi="Calibri" w:cs="Calibri"/>
          <w:sz w:val="18"/>
          <w:szCs w:val="18"/>
          <w:u w:val="single" w:color="000000"/>
        </w:rPr>
        <w:t xml:space="preserve"> </w:t>
      </w:r>
      <w:r>
        <w:rPr>
          <w:rFonts w:ascii="Calibri" w:eastAsia="Calibri" w:hAnsi="Calibri" w:cs="Calibri"/>
          <w:spacing w:val="1"/>
          <w:sz w:val="18"/>
          <w:szCs w:val="18"/>
          <w:u w:val="single" w:color="000000"/>
        </w:rPr>
        <w:t>L</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d</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r</w:t>
      </w:r>
      <w:r>
        <w:rPr>
          <w:rFonts w:ascii="Calibri" w:eastAsia="Calibri" w:hAnsi="Calibri" w:cs="Calibri"/>
          <w:spacing w:val="2"/>
          <w:sz w:val="18"/>
          <w:szCs w:val="18"/>
          <w:u w:val="single" w:color="000000"/>
        </w:rPr>
        <w:t>s</w:t>
      </w:r>
      <w:r>
        <w:rPr>
          <w:rFonts w:ascii="Calibri" w:eastAsia="Calibri" w:hAnsi="Calibri" w:cs="Calibri"/>
          <w:spacing w:val="-1"/>
          <w:sz w:val="18"/>
          <w:szCs w:val="18"/>
          <w:u w:val="single" w:color="000000"/>
        </w:rPr>
        <w:t>hi</w:t>
      </w:r>
      <w:r>
        <w:rPr>
          <w:rFonts w:ascii="Calibri" w:eastAsia="Calibri" w:hAnsi="Calibri" w:cs="Calibri"/>
          <w:sz w:val="18"/>
          <w:szCs w:val="18"/>
          <w:u w:val="single" w:color="000000"/>
        </w:rPr>
        <w:t>p</w:t>
      </w:r>
      <w:r>
        <w:rPr>
          <w:rFonts w:ascii="Calibri" w:eastAsia="Calibri" w:hAnsi="Calibri" w:cs="Calibri"/>
          <w:spacing w:val="2"/>
          <w:sz w:val="18"/>
          <w:szCs w:val="18"/>
          <w:u w:val="single" w:color="000000"/>
        </w:rPr>
        <w:t xml:space="preserve"> </w:t>
      </w:r>
      <w:r>
        <w:rPr>
          <w:rFonts w:ascii="Calibri" w:eastAsia="Calibri" w:hAnsi="Calibri" w:cs="Calibri"/>
          <w:spacing w:val="-1"/>
          <w:sz w:val="18"/>
          <w:szCs w:val="18"/>
          <w:u w:val="single" w:color="000000"/>
        </w:rPr>
        <w:t>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j</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p>
    <w:p w:rsidR="00C51DD5" w:rsidRDefault="00C51DD5">
      <w:pPr>
        <w:spacing w:line="200" w:lineRule="exact"/>
      </w:pPr>
    </w:p>
    <w:p w:rsidR="00C51DD5" w:rsidRDefault="00C51DD5">
      <w:pPr>
        <w:spacing w:line="200" w:lineRule="exact"/>
      </w:pPr>
    </w:p>
    <w:p w:rsidR="00C51DD5" w:rsidRDefault="00C51DD5">
      <w:pPr>
        <w:spacing w:line="200" w:lineRule="exact"/>
      </w:pPr>
    </w:p>
    <w:p w:rsidR="00E347BC" w:rsidRDefault="00E347BC">
      <w:pPr>
        <w:tabs>
          <w:tab w:val="left" w:pos="9300"/>
        </w:tabs>
        <w:spacing w:before="32"/>
        <w:ind w:left="220"/>
        <w:rPr>
          <w:sz w:val="22"/>
          <w:szCs w:val="22"/>
        </w:rPr>
      </w:pPr>
    </w:p>
    <w:p w:rsidR="00C51DD5" w:rsidRPr="00074359" w:rsidRDefault="000576AC">
      <w:pPr>
        <w:tabs>
          <w:tab w:val="left" w:pos="9300"/>
        </w:tabs>
        <w:spacing w:before="32"/>
        <w:ind w:left="220"/>
        <w:rPr>
          <w:sz w:val="22"/>
          <w:szCs w:val="22"/>
        </w:rPr>
      </w:pPr>
      <w:r>
        <w:rPr>
          <w:b/>
          <w:spacing w:val="-1"/>
          <w:sz w:val="22"/>
          <w:szCs w:val="22"/>
        </w:rPr>
        <w:t>N</w:t>
      </w:r>
      <w:r>
        <w:rPr>
          <w:b/>
          <w:sz w:val="22"/>
          <w:szCs w:val="22"/>
        </w:rPr>
        <w:t>a</w:t>
      </w:r>
      <w:r>
        <w:rPr>
          <w:b/>
          <w:spacing w:val="1"/>
          <w:sz w:val="22"/>
          <w:szCs w:val="22"/>
        </w:rPr>
        <w:t>m</w:t>
      </w:r>
      <w:r>
        <w:rPr>
          <w:b/>
          <w:sz w:val="22"/>
          <w:szCs w:val="22"/>
        </w:rPr>
        <w:t>e</w:t>
      </w:r>
      <w:r w:rsidR="00074359">
        <w:rPr>
          <w:b/>
          <w:spacing w:val="1"/>
          <w:sz w:val="22"/>
          <w:szCs w:val="22"/>
        </w:rPr>
        <w:t xml:space="preserve">:  </w:t>
      </w:r>
      <w:r w:rsidR="004608F1">
        <w:rPr>
          <w:spacing w:val="1"/>
          <w:sz w:val="22"/>
          <w:szCs w:val="22"/>
        </w:rPr>
        <w:t xml:space="preserve">Abby Harnack       </w:t>
      </w:r>
      <w:r w:rsidR="00E347BC">
        <w:rPr>
          <w:spacing w:val="1"/>
          <w:sz w:val="22"/>
          <w:szCs w:val="22"/>
        </w:rPr>
        <w:t xml:space="preserve"> </w:t>
      </w:r>
      <w:r w:rsidR="00074359">
        <w:rPr>
          <w:spacing w:val="1"/>
          <w:sz w:val="22"/>
          <w:szCs w:val="22"/>
        </w:rPr>
        <w:t xml:space="preserve">     </w:t>
      </w:r>
      <w:r w:rsidRPr="00074359">
        <w:rPr>
          <w:b/>
          <w:spacing w:val="-3"/>
          <w:sz w:val="22"/>
          <w:szCs w:val="22"/>
        </w:rPr>
        <w:t>D</w:t>
      </w:r>
      <w:r w:rsidRPr="00074359">
        <w:rPr>
          <w:b/>
          <w:sz w:val="22"/>
          <w:szCs w:val="22"/>
        </w:rPr>
        <w:t>a</w:t>
      </w:r>
      <w:r w:rsidRPr="00074359">
        <w:rPr>
          <w:b/>
          <w:spacing w:val="1"/>
          <w:sz w:val="22"/>
          <w:szCs w:val="22"/>
        </w:rPr>
        <w:t>t</w:t>
      </w:r>
      <w:r w:rsidRPr="00074359">
        <w:rPr>
          <w:b/>
          <w:sz w:val="22"/>
          <w:szCs w:val="22"/>
        </w:rPr>
        <w:t>e</w:t>
      </w:r>
      <w:r w:rsidR="00074359">
        <w:rPr>
          <w:b/>
          <w:sz w:val="22"/>
          <w:szCs w:val="22"/>
          <w:u w:color="000000"/>
        </w:rPr>
        <w:t xml:space="preserve">:  </w:t>
      </w:r>
      <w:r w:rsidR="004608F1">
        <w:rPr>
          <w:sz w:val="22"/>
          <w:szCs w:val="22"/>
          <w:u w:color="000000"/>
        </w:rPr>
        <w:t xml:space="preserve">November 2, 2016   </w:t>
      </w:r>
      <w:r w:rsidR="00E347BC">
        <w:rPr>
          <w:sz w:val="22"/>
          <w:szCs w:val="22"/>
          <w:u w:color="000000"/>
        </w:rPr>
        <w:t xml:space="preserve">      </w:t>
      </w:r>
      <w:r w:rsidR="00074359">
        <w:rPr>
          <w:sz w:val="22"/>
          <w:szCs w:val="22"/>
          <w:u w:color="000000"/>
        </w:rPr>
        <w:t xml:space="preserve">   </w:t>
      </w:r>
      <w:r w:rsidRPr="00074359">
        <w:rPr>
          <w:b/>
          <w:spacing w:val="-1"/>
          <w:sz w:val="22"/>
          <w:szCs w:val="22"/>
        </w:rPr>
        <w:t>C</w:t>
      </w:r>
      <w:r w:rsidRPr="00074359">
        <w:rPr>
          <w:b/>
          <w:sz w:val="22"/>
          <w:szCs w:val="22"/>
        </w:rPr>
        <w:t>ou</w:t>
      </w:r>
      <w:r w:rsidRPr="00074359">
        <w:rPr>
          <w:b/>
          <w:spacing w:val="-2"/>
          <w:sz w:val="22"/>
          <w:szCs w:val="22"/>
        </w:rPr>
        <w:t>r</w:t>
      </w:r>
      <w:r w:rsidRPr="00074359">
        <w:rPr>
          <w:b/>
          <w:sz w:val="22"/>
          <w:szCs w:val="22"/>
        </w:rPr>
        <w:t>se</w:t>
      </w:r>
      <w:r>
        <w:rPr>
          <w:b/>
          <w:spacing w:val="-2"/>
          <w:sz w:val="22"/>
          <w:szCs w:val="22"/>
        </w:rPr>
        <w:t xml:space="preserve"> </w:t>
      </w:r>
      <w:r w:rsidR="00074359">
        <w:rPr>
          <w:b/>
          <w:sz w:val="22"/>
          <w:szCs w:val="22"/>
        </w:rPr>
        <w:t xml:space="preserve">#:  </w:t>
      </w:r>
      <w:r w:rsidR="00074359">
        <w:rPr>
          <w:sz w:val="22"/>
          <w:szCs w:val="22"/>
        </w:rPr>
        <w:t>ED 414 – Classroom Management</w:t>
      </w:r>
    </w:p>
    <w:p w:rsidR="00C51DD5" w:rsidRDefault="00C51DD5">
      <w:pPr>
        <w:spacing w:before="15" w:line="220" w:lineRule="exact"/>
        <w:rPr>
          <w:sz w:val="22"/>
          <w:szCs w:val="22"/>
        </w:rPr>
      </w:pPr>
    </w:p>
    <w:tbl>
      <w:tblPr>
        <w:tblW w:w="0" w:type="auto"/>
        <w:tblInd w:w="106" w:type="dxa"/>
        <w:tblLayout w:type="fixed"/>
        <w:tblCellMar>
          <w:left w:w="0" w:type="dxa"/>
          <w:right w:w="0" w:type="dxa"/>
        </w:tblCellMar>
        <w:tblLook w:val="01E0" w:firstRow="1" w:lastRow="1" w:firstColumn="1" w:lastColumn="1" w:noHBand="0" w:noVBand="0"/>
      </w:tblPr>
      <w:tblGrid>
        <w:gridCol w:w="97"/>
        <w:gridCol w:w="2489"/>
        <w:gridCol w:w="1917"/>
        <w:gridCol w:w="2002"/>
        <w:gridCol w:w="1984"/>
        <w:gridCol w:w="1479"/>
      </w:tblGrid>
      <w:tr w:rsidR="00C51DD5" w:rsidTr="00021455">
        <w:trPr>
          <w:trHeight w:hRule="exact" w:val="5214"/>
        </w:trPr>
        <w:tc>
          <w:tcPr>
            <w:tcW w:w="9968" w:type="dxa"/>
            <w:gridSpan w:val="6"/>
            <w:tcBorders>
              <w:top w:val="single" w:sz="5" w:space="0" w:color="000000"/>
              <w:left w:val="single" w:sz="5" w:space="0" w:color="000000"/>
              <w:bottom w:val="single" w:sz="5" w:space="0" w:color="000000"/>
              <w:right w:val="single" w:sz="5" w:space="0" w:color="000000"/>
            </w:tcBorders>
          </w:tcPr>
          <w:p w:rsidR="00C51DD5" w:rsidRDefault="000576AC">
            <w:pPr>
              <w:spacing w:line="240" w:lineRule="exact"/>
              <w:ind w:left="102"/>
              <w:rPr>
                <w:b/>
                <w:sz w:val="22"/>
                <w:szCs w:val="22"/>
              </w:rPr>
            </w:pPr>
            <w:r>
              <w:rPr>
                <w:b/>
                <w:spacing w:val="-1"/>
                <w:sz w:val="22"/>
                <w:szCs w:val="22"/>
              </w:rPr>
              <w:t>D</w:t>
            </w:r>
            <w:r>
              <w:rPr>
                <w:b/>
                <w:spacing w:val="1"/>
                <w:sz w:val="22"/>
                <w:szCs w:val="22"/>
              </w:rPr>
              <w:t>i</w:t>
            </w:r>
            <w:r>
              <w:rPr>
                <w:b/>
                <w:sz w:val="22"/>
                <w:szCs w:val="22"/>
              </w:rPr>
              <w:t>scu</w:t>
            </w:r>
            <w:r>
              <w:rPr>
                <w:b/>
                <w:spacing w:val="-2"/>
                <w:sz w:val="22"/>
                <w:szCs w:val="22"/>
              </w:rPr>
              <w:t>s</w:t>
            </w:r>
            <w:r>
              <w:rPr>
                <w:b/>
                <w:sz w:val="22"/>
                <w:szCs w:val="22"/>
              </w:rPr>
              <w:t>s</w:t>
            </w:r>
            <w:r>
              <w:rPr>
                <w:b/>
                <w:spacing w:val="1"/>
                <w:sz w:val="22"/>
                <w:szCs w:val="22"/>
              </w:rPr>
              <w:t xml:space="preserve"> </w:t>
            </w:r>
            <w:r>
              <w:rPr>
                <w:b/>
                <w:spacing w:val="-1"/>
                <w:sz w:val="22"/>
                <w:szCs w:val="22"/>
              </w:rPr>
              <w:t>l</w:t>
            </w:r>
            <w:r>
              <w:rPr>
                <w:b/>
                <w:sz w:val="22"/>
                <w:szCs w:val="22"/>
              </w:rPr>
              <w:t>eade</w:t>
            </w:r>
            <w:r>
              <w:rPr>
                <w:b/>
                <w:spacing w:val="-2"/>
                <w:sz w:val="22"/>
                <w:szCs w:val="22"/>
              </w:rPr>
              <w:t>r</w:t>
            </w:r>
            <w:r>
              <w:rPr>
                <w:b/>
                <w:sz w:val="22"/>
                <w:szCs w:val="22"/>
              </w:rPr>
              <w:t>sh</w:t>
            </w:r>
            <w:r>
              <w:rPr>
                <w:b/>
                <w:spacing w:val="1"/>
                <w:sz w:val="22"/>
                <w:szCs w:val="22"/>
              </w:rPr>
              <w:t>i</w:t>
            </w:r>
            <w:r>
              <w:rPr>
                <w:b/>
                <w:sz w:val="22"/>
                <w:szCs w:val="22"/>
              </w:rPr>
              <w:t>p</w:t>
            </w:r>
            <w:r>
              <w:rPr>
                <w:b/>
                <w:spacing w:val="-3"/>
                <w:sz w:val="22"/>
                <w:szCs w:val="22"/>
              </w:rPr>
              <w:t xml:space="preserve"> </w:t>
            </w:r>
            <w:r>
              <w:rPr>
                <w:b/>
                <w:spacing w:val="1"/>
                <w:sz w:val="22"/>
                <w:szCs w:val="22"/>
              </w:rPr>
              <w:t>i</w:t>
            </w:r>
            <w:r>
              <w:rPr>
                <w:b/>
                <w:sz w:val="22"/>
                <w:szCs w:val="22"/>
              </w:rPr>
              <w:t>de</w:t>
            </w:r>
            <w:r>
              <w:rPr>
                <w:b/>
                <w:spacing w:val="-2"/>
                <w:sz w:val="22"/>
                <w:szCs w:val="22"/>
              </w:rPr>
              <w:t>a</w:t>
            </w:r>
            <w:r>
              <w:rPr>
                <w:b/>
                <w:sz w:val="22"/>
                <w:szCs w:val="22"/>
              </w:rPr>
              <w:t>s</w:t>
            </w:r>
            <w:r>
              <w:rPr>
                <w:b/>
                <w:spacing w:val="-1"/>
                <w:sz w:val="22"/>
                <w:szCs w:val="22"/>
              </w:rPr>
              <w:t xml:space="preserve"> </w:t>
            </w:r>
            <w:r>
              <w:rPr>
                <w:b/>
                <w:spacing w:val="1"/>
                <w:sz w:val="22"/>
                <w:szCs w:val="22"/>
              </w:rPr>
              <w:t>w</w:t>
            </w:r>
            <w:r>
              <w:rPr>
                <w:b/>
                <w:spacing w:val="-1"/>
                <w:sz w:val="22"/>
                <w:szCs w:val="22"/>
              </w:rPr>
              <w:t>i</w:t>
            </w:r>
            <w:r>
              <w:rPr>
                <w:b/>
                <w:spacing w:val="1"/>
                <w:sz w:val="22"/>
                <w:szCs w:val="22"/>
              </w:rPr>
              <w:t>t</w:t>
            </w:r>
            <w:r>
              <w:rPr>
                <w:b/>
                <w:sz w:val="22"/>
                <w:szCs w:val="22"/>
              </w:rPr>
              <w:t>h yo</w:t>
            </w:r>
            <w:r>
              <w:rPr>
                <w:b/>
                <w:spacing w:val="-3"/>
                <w:sz w:val="22"/>
                <w:szCs w:val="22"/>
              </w:rPr>
              <w:t>u</w:t>
            </w:r>
            <w:r>
              <w:rPr>
                <w:b/>
                <w:sz w:val="22"/>
                <w:szCs w:val="22"/>
              </w:rPr>
              <w:t>r</w:t>
            </w:r>
            <w:r>
              <w:rPr>
                <w:b/>
                <w:spacing w:val="1"/>
                <w:sz w:val="22"/>
                <w:szCs w:val="22"/>
              </w:rPr>
              <w:t xml:space="preserve"> </w:t>
            </w:r>
            <w:r>
              <w:rPr>
                <w:b/>
                <w:sz w:val="22"/>
                <w:szCs w:val="22"/>
              </w:rPr>
              <w:t>coo</w:t>
            </w:r>
            <w:r>
              <w:rPr>
                <w:b/>
                <w:spacing w:val="-3"/>
                <w:sz w:val="22"/>
                <w:szCs w:val="22"/>
              </w:rPr>
              <w:t>p</w:t>
            </w:r>
            <w:r>
              <w:rPr>
                <w:b/>
                <w:sz w:val="22"/>
                <w:szCs w:val="22"/>
              </w:rPr>
              <w:t>er</w:t>
            </w:r>
            <w:r>
              <w:rPr>
                <w:b/>
                <w:spacing w:val="-2"/>
                <w:sz w:val="22"/>
                <w:szCs w:val="22"/>
              </w:rPr>
              <w:t>a</w:t>
            </w:r>
            <w:r>
              <w:rPr>
                <w:b/>
                <w:spacing w:val="1"/>
                <w:sz w:val="22"/>
                <w:szCs w:val="22"/>
              </w:rPr>
              <w:t>ti</w:t>
            </w:r>
            <w:r>
              <w:rPr>
                <w:b/>
                <w:sz w:val="22"/>
                <w:szCs w:val="22"/>
              </w:rPr>
              <w:t>ng</w:t>
            </w:r>
            <w:r>
              <w:rPr>
                <w:b/>
                <w:spacing w:val="-2"/>
                <w:sz w:val="22"/>
                <w:szCs w:val="22"/>
              </w:rPr>
              <w:t xml:space="preserve"> </w:t>
            </w:r>
            <w:r>
              <w:rPr>
                <w:b/>
                <w:spacing w:val="1"/>
                <w:sz w:val="22"/>
                <w:szCs w:val="22"/>
              </w:rPr>
              <w:t>t</w:t>
            </w:r>
            <w:r>
              <w:rPr>
                <w:b/>
                <w:sz w:val="22"/>
                <w:szCs w:val="22"/>
              </w:rPr>
              <w:t>e</w:t>
            </w:r>
            <w:r>
              <w:rPr>
                <w:b/>
                <w:spacing w:val="-2"/>
                <w:sz w:val="22"/>
                <w:szCs w:val="22"/>
              </w:rPr>
              <w:t>a</w:t>
            </w:r>
            <w:r>
              <w:rPr>
                <w:b/>
                <w:sz w:val="22"/>
                <w:szCs w:val="22"/>
              </w:rPr>
              <w:t xml:space="preserve">cher and </w:t>
            </w:r>
            <w:r>
              <w:rPr>
                <w:b/>
                <w:spacing w:val="-3"/>
                <w:sz w:val="22"/>
                <w:szCs w:val="22"/>
              </w:rPr>
              <w:t>p</w:t>
            </w:r>
            <w:r>
              <w:rPr>
                <w:b/>
                <w:sz w:val="22"/>
                <w:szCs w:val="22"/>
              </w:rPr>
              <w:t>ropo</w:t>
            </w:r>
            <w:r>
              <w:rPr>
                <w:b/>
                <w:spacing w:val="-2"/>
                <w:sz w:val="22"/>
                <w:szCs w:val="22"/>
              </w:rPr>
              <w:t>s</w:t>
            </w:r>
            <w:r>
              <w:rPr>
                <w:b/>
                <w:sz w:val="22"/>
                <w:szCs w:val="22"/>
              </w:rPr>
              <w:t>e</w:t>
            </w:r>
            <w:r>
              <w:rPr>
                <w:b/>
                <w:spacing w:val="1"/>
                <w:sz w:val="22"/>
                <w:szCs w:val="22"/>
              </w:rPr>
              <w:t xml:space="preserve"> </w:t>
            </w:r>
            <w:r>
              <w:rPr>
                <w:b/>
                <w:sz w:val="22"/>
                <w:szCs w:val="22"/>
              </w:rPr>
              <w:t>a pr</w:t>
            </w:r>
            <w:r>
              <w:rPr>
                <w:b/>
                <w:spacing w:val="-2"/>
                <w:sz w:val="22"/>
                <w:szCs w:val="22"/>
              </w:rPr>
              <w:t>o</w:t>
            </w:r>
            <w:r>
              <w:rPr>
                <w:b/>
                <w:spacing w:val="1"/>
                <w:sz w:val="22"/>
                <w:szCs w:val="22"/>
              </w:rPr>
              <w:t>j</w:t>
            </w:r>
            <w:r>
              <w:rPr>
                <w:b/>
                <w:spacing w:val="-2"/>
                <w:sz w:val="22"/>
                <w:szCs w:val="22"/>
              </w:rPr>
              <w:t>ec</w:t>
            </w:r>
            <w:r>
              <w:rPr>
                <w:b/>
                <w:spacing w:val="1"/>
                <w:sz w:val="22"/>
                <w:szCs w:val="22"/>
              </w:rPr>
              <w:t>t</w:t>
            </w:r>
            <w:r>
              <w:rPr>
                <w:b/>
                <w:sz w:val="22"/>
                <w:szCs w:val="22"/>
              </w:rPr>
              <w:t xml:space="preserve">. </w:t>
            </w:r>
            <w:r>
              <w:rPr>
                <w:b/>
                <w:spacing w:val="-1"/>
                <w:sz w:val="22"/>
                <w:szCs w:val="22"/>
              </w:rPr>
              <w:t>D</w:t>
            </w:r>
            <w:r>
              <w:rPr>
                <w:b/>
                <w:sz w:val="22"/>
                <w:szCs w:val="22"/>
              </w:rPr>
              <w:t>es</w:t>
            </w:r>
            <w:r>
              <w:rPr>
                <w:b/>
                <w:spacing w:val="-2"/>
                <w:sz w:val="22"/>
                <w:szCs w:val="22"/>
              </w:rPr>
              <w:t>c</w:t>
            </w:r>
            <w:r>
              <w:rPr>
                <w:b/>
                <w:sz w:val="22"/>
                <w:szCs w:val="22"/>
              </w:rPr>
              <w:t>r</w:t>
            </w:r>
            <w:r>
              <w:rPr>
                <w:b/>
                <w:spacing w:val="1"/>
                <w:sz w:val="22"/>
                <w:szCs w:val="22"/>
              </w:rPr>
              <w:t>i</w:t>
            </w:r>
            <w:r>
              <w:rPr>
                <w:b/>
                <w:spacing w:val="-3"/>
                <w:sz w:val="22"/>
                <w:szCs w:val="22"/>
              </w:rPr>
              <w:t>b</w:t>
            </w:r>
            <w:r>
              <w:rPr>
                <w:b/>
                <w:sz w:val="22"/>
                <w:szCs w:val="22"/>
              </w:rPr>
              <w:t>e</w:t>
            </w:r>
            <w:r>
              <w:rPr>
                <w:b/>
                <w:spacing w:val="1"/>
                <w:sz w:val="22"/>
                <w:szCs w:val="22"/>
              </w:rPr>
              <w:t xml:space="preserve"> t</w:t>
            </w:r>
            <w:r>
              <w:rPr>
                <w:b/>
                <w:sz w:val="22"/>
                <w:szCs w:val="22"/>
              </w:rPr>
              <w:t>he</w:t>
            </w:r>
            <w:r>
              <w:rPr>
                <w:b/>
                <w:spacing w:val="-2"/>
                <w:sz w:val="22"/>
                <w:szCs w:val="22"/>
              </w:rPr>
              <w:t xml:space="preserve"> </w:t>
            </w:r>
            <w:r>
              <w:rPr>
                <w:b/>
                <w:spacing w:val="1"/>
                <w:sz w:val="22"/>
                <w:szCs w:val="22"/>
              </w:rPr>
              <w:t>i</w:t>
            </w:r>
            <w:r>
              <w:rPr>
                <w:b/>
                <w:sz w:val="22"/>
                <w:szCs w:val="22"/>
              </w:rPr>
              <w:t>d</w:t>
            </w:r>
            <w:r>
              <w:rPr>
                <w:b/>
                <w:spacing w:val="-2"/>
                <w:sz w:val="22"/>
                <w:szCs w:val="22"/>
              </w:rPr>
              <w:t>e</w:t>
            </w:r>
            <w:r>
              <w:rPr>
                <w:b/>
                <w:sz w:val="22"/>
                <w:szCs w:val="22"/>
              </w:rPr>
              <w:t>as.</w:t>
            </w:r>
          </w:p>
          <w:p w:rsidR="00074359" w:rsidRDefault="00074359" w:rsidP="00630EEF">
            <w:pPr>
              <w:ind w:left="102"/>
              <w:rPr>
                <w:b/>
                <w:sz w:val="22"/>
                <w:szCs w:val="22"/>
              </w:rPr>
            </w:pPr>
          </w:p>
          <w:p w:rsidR="00EE082E" w:rsidRPr="00EE082E" w:rsidRDefault="004608F1" w:rsidP="00EE082E">
            <w:pPr>
              <w:pStyle w:val="ListParagraph"/>
              <w:numPr>
                <w:ilvl w:val="0"/>
                <w:numId w:val="2"/>
              </w:numPr>
              <w:rPr>
                <w:b/>
                <w:sz w:val="22"/>
                <w:szCs w:val="22"/>
              </w:rPr>
            </w:pPr>
            <w:r>
              <w:rPr>
                <w:sz w:val="22"/>
                <w:szCs w:val="22"/>
              </w:rPr>
              <w:t>My leadership ideas were discussed with both Mrs. Ward, my cooperating teacher, and Mrs. Eubank, the administrator of Kentucky Christian Academy.  I wa</w:t>
            </w:r>
            <w:r w:rsidR="00021455">
              <w:rPr>
                <w:sz w:val="22"/>
                <w:szCs w:val="22"/>
              </w:rPr>
              <w:t>s interested in leading a family</w:t>
            </w:r>
            <w:r>
              <w:rPr>
                <w:sz w:val="22"/>
                <w:szCs w:val="22"/>
              </w:rPr>
              <w:t xml:space="preserve"> reading night.  Mrs. Ward loved the idea and helped me plan a time to meet with Mrs. Eubank to discuss my ideas further.  I was very impressed with the level of attention Mrs. Eubank provided me when determining my leadership project.  She seemed very excited to have me lead an event that would involve the community and offer something fun for the school’s students</w:t>
            </w:r>
            <w:r w:rsidR="00021455">
              <w:rPr>
                <w:sz w:val="22"/>
                <w:szCs w:val="22"/>
              </w:rPr>
              <w:t xml:space="preserve"> and familie</w:t>
            </w:r>
            <w:r>
              <w:rPr>
                <w:sz w:val="22"/>
                <w:szCs w:val="22"/>
              </w:rPr>
              <w:t xml:space="preserve">s.  My concerns involved the level of participation and </w:t>
            </w:r>
            <w:r w:rsidR="00021455">
              <w:rPr>
                <w:sz w:val="22"/>
                <w:szCs w:val="22"/>
              </w:rPr>
              <w:t>the determination of</w:t>
            </w:r>
            <w:r>
              <w:rPr>
                <w:sz w:val="22"/>
                <w:szCs w:val="22"/>
              </w:rPr>
              <w:t xml:space="preserve"> a feasible way to know the number of participants so </w:t>
            </w:r>
            <w:r w:rsidR="00630EEF">
              <w:rPr>
                <w:sz w:val="22"/>
                <w:szCs w:val="22"/>
              </w:rPr>
              <w:t>an appropriate amount of supplies could be purchased.  When expressing these concerns to Mrs. Eubank, she offered some suggestions to my original ideas.  Instead of hosting a separate reading night, she recommended preparing literacy and other activities for KCA’s annual chili supper.  This is one of the biggest events KCA offers families.  Mrs. Eubank informed me that almost every</w:t>
            </w:r>
            <w:r w:rsidR="00EE082E">
              <w:rPr>
                <w:sz w:val="22"/>
                <w:szCs w:val="22"/>
              </w:rPr>
              <w:t xml:space="preserve"> school</w:t>
            </w:r>
            <w:r w:rsidR="00630EEF">
              <w:rPr>
                <w:sz w:val="22"/>
                <w:szCs w:val="22"/>
              </w:rPr>
              <w:t xml:space="preserve"> family attends the event.</w:t>
            </w:r>
            <w:r w:rsidR="00021455">
              <w:rPr>
                <w:sz w:val="22"/>
                <w:szCs w:val="22"/>
              </w:rPr>
              <w:t xml:space="preserve">  Tickets must be purchased so numbers are known.  </w:t>
            </w:r>
            <w:r w:rsidR="00630EEF">
              <w:rPr>
                <w:sz w:val="22"/>
                <w:szCs w:val="22"/>
              </w:rPr>
              <w:t>Families eat chili and explore the book fair set up in the g</w:t>
            </w:r>
            <w:r w:rsidR="00021455">
              <w:rPr>
                <w:sz w:val="22"/>
                <w:szCs w:val="22"/>
              </w:rPr>
              <w:t>ym.  As an incentive for families</w:t>
            </w:r>
            <w:r w:rsidR="00630EEF">
              <w:rPr>
                <w:sz w:val="22"/>
                <w:szCs w:val="22"/>
              </w:rPr>
              <w:t xml:space="preserve"> to attend, a school survey is given.  A dress code pass is given to each family who completes the survey.  Mrs. Eubank stated that it would be wonderful to have various activities set up for students as </w:t>
            </w:r>
            <w:r w:rsidR="00021455">
              <w:rPr>
                <w:sz w:val="22"/>
                <w:szCs w:val="22"/>
              </w:rPr>
              <w:t>caregivers</w:t>
            </w:r>
            <w:r w:rsidR="00FE612B">
              <w:rPr>
                <w:sz w:val="22"/>
                <w:szCs w:val="22"/>
              </w:rPr>
              <w:t xml:space="preserve"> complete the survey.  We </w:t>
            </w:r>
            <w:r w:rsidR="00630EEF">
              <w:rPr>
                <w:sz w:val="22"/>
                <w:szCs w:val="22"/>
              </w:rPr>
              <w:t>also</w:t>
            </w:r>
            <w:r w:rsidR="00FE612B">
              <w:rPr>
                <w:sz w:val="22"/>
                <w:szCs w:val="22"/>
              </w:rPr>
              <w:t xml:space="preserve"> agreed that the </w:t>
            </w:r>
            <w:r w:rsidR="00630EEF">
              <w:rPr>
                <w:sz w:val="22"/>
                <w:szCs w:val="22"/>
              </w:rPr>
              <w:t>activities</w:t>
            </w:r>
            <w:r w:rsidR="00FE612B">
              <w:rPr>
                <w:sz w:val="22"/>
                <w:szCs w:val="22"/>
              </w:rPr>
              <w:t xml:space="preserve"> should be </w:t>
            </w:r>
            <w:r w:rsidR="00630EEF">
              <w:rPr>
                <w:sz w:val="22"/>
                <w:szCs w:val="22"/>
              </w:rPr>
              <w:t>ones in which parents can be involved</w:t>
            </w:r>
            <w:r w:rsidR="00EE082E">
              <w:rPr>
                <w:sz w:val="22"/>
                <w:szCs w:val="22"/>
              </w:rPr>
              <w:t xml:space="preserve"> throughout the night</w:t>
            </w:r>
            <w:r w:rsidR="00630EEF">
              <w:rPr>
                <w:sz w:val="22"/>
                <w:szCs w:val="22"/>
              </w:rPr>
              <w:t>.  Mrs. Eubank was quite excited about the idea of offering</w:t>
            </w:r>
            <w:r w:rsidR="00FE612B">
              <w:rPr>
                <w:sz w:val="22"/>
                <w:szCs w:val="22"/>
              </w:rPr>
              <w:t xml:space="preserve"> more to families</w:t>
            </w:r>
            <w:r w:rsidR="00630EEF">
              <w:rPr>
                <w:sz w:val="22"/>
                <w:szCs w:val="22"/>
              </w:rPr>
              <w:t xml:space="preserve"> </w:t>
            </w:r>
            <w:r w:rsidR="00FE612B">
              <w:rPr>
                <w:sz w:val="22"/>
                <w:szCs w:val="22"/>
              </w:rPr>
              <w:t xml:space="preserve">at the event this year. </w:t>
            </w:r>
            <w:r w:rsidR="00630EEF">
              <w:rPr>
                <w:sz w:val="22"/>
                <w:szCs w:val="22"/>
              </w:rPr>
              <w:t xml:space="preserve">We discussed where to place the activities, how to involve the community, and how to plan activities appropriate for all age levels.  </w:t>
            </w:r>
          </w:p>
          <w:p w:rsidR="00EE082E" w:rsidRDefault="00EE082E" w:rsidP="00EE082E">
            <w:pPr>
              <w:rPr>
                <w:b/>
                <w:sz w:val="22"/>
                <w:szCs w:val="22"/>
              </w:rPr>
            </w:pPr>
          </w:p>
          <w:p w:rsidR="00EE082E" w:rsidRDefault="00EE082E" w:rsidP="00EE082E">
            <w:pPr>
              <w:rPr>
                <w:b/>
                <w:sz w:val="22"/>
                <w:szCs w:val="22"/>
              </w:rPr>
            </w:pPr>
          </w:p>
          <w:p w:rsidR="00EE082E" w:rsidRPr="00EE082E" w:rsidRDefault="00EE082E" w:rsidP="00EE082E">
            <w:pPr>
              <w:rPr>
                <w:b/>
                <w:sz w:val="22"/>
                <w:szCs w:val="22"/>
              </w:rPr>
            </w:pPr>
          </w:p>
          <w:p w:rsidR="00EE082E" w:rsidRDefault="00EE082E" w:rsidP="00EE082E">
            <w:pPr>
              <w:rPr>
                <w:b/>
                <w:sz w:val="22"/>
                <w:szCs w:val="22"/>
              </w:rPr>
            </w:pPr>
          </w:p>
          <w:p w:rsidR="00EE082E" w:rsidRDefault="00EE082E" w:rsidP="00EE082E">
            <w:pPr>
              <w:rPr>
                <w:b/>
                <w:sz w:val="22"/>
                <w:szCs w:val="22"/>
              </w:rPr>
            </w:pPr>
          </w:p>
          <w:p w:rsidR="00EE082E" w:rsidRPr="00EE082E" w:rsidRDefault="00EE082E" w:rsidP="00EE082E">
            <w:pPr>
              <w:rPr>
                <w:b/>
                <w:sz w:val="22"/>
                <w:szCs w:val="22"/>
              </w:rPr>
            </w:pPr>
          </w:p>
          <w:p w:rsidR="00EE082E" w:rsidRDefault="00EE082E" w:rsidP="00EE082E">
            <w:pPr>
              <w:rPr>
                <w:b/>
                <w:sz w:val="22"/>
                <w:szCs w:val="22"/>
              </w:rPr>
            </w:pPr>
          </w:p>
          <w:p w:rsidR="00EE082E" w:rsidRPr="00EE082E" w:rsidRDefault="00EE082E" w:rsidP="00EE082E">
            <w:pPr>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sz w:val="22"/>
                <w:szCs w:val="22"/>
              </w:rPr>
            </w:pPr>
          </w:p>
        </w:tc>
      </w:tr>
      <w:tr w:rsidR="00C51DD5" w:rsidTr="005311F9">
        <w:trPr>
          <w:trHeight w:hRule="exact" w:val="5124"/>
        </w:trPr>
        <w:tc>
          <w:tcPr>
            <w:tcW w:w="9968" w:type="dxa"/>
            <w:gridSpan w:val="6"/>
            <w:tcBorders>
              <w:top w:val="single" w:sz="5" w:space="0" w:color="000000"/>
              <w:left w:val="single" w:sz="5" w:space="0" w:color="000000"/>
              <w:bottom w:val="single" w:sz="5" w:space="0" w:color="000000"/>
              <w:right w:val="single" w:sz="5" w:space="0" w:color="000000"/>
            </w:tcBorders>
          </w:tcPr>
          <w:p w:rsidR="00C51DD5" w:rsidRDefault="000576AC">
            <w:pPr>
              <w:spacing w:line="240" w:lineRule="exact"/>
              <w:ind w:left="102"/>
              <w:rPr>
                <w:b/>
                <w:sz w:val="22"/>
                <w:szCs w:val="22"/>
              </w:rPr>
            </w:pPr>
            <w:r>
              <w:rPr>
                <w:b/>
                <w:sz w:val="22"/>
                <w:szCs w:val="22"/>
                <w:u w:val="thick" w:color="000000"/>
              </w:rPr>
              <w:t>Iden</w:t>
            </w:r>
            <w:r>
              <w:rPr>
                <w:b/>
                <w:spacing w:val="-2"/>
                <w:sz w:val="22"/>
                <w:szCs w:val="22"/>
                <w:u w:val="thick" w:color="000000"/>
              </w:rPr>
              <w:t>t</w:t>
            </w:r>
            <w:r>
              <w:rPr>
                <w:b/>
                <w:spacing w:val="-1"/>
                <w:sz w:val="22"/>
                <w:szCs w:val="22"/>
                <w:u w:val="thick" w:color="000000"/>
              </w:rPr>
              <w:t>i</w:t>
            </w:r>
            <w:r>
              <w:rPr>
                <w:b/>
                <w:spacing w:val="1"/>
                <w:sz w:val="22"/>
                <w:szCs w:val="22"/>
                <w:u w:val="thick" w:color="000000"/>
              </w:rPr>
              <w:t>fi</w:t>
            </w:r>
            <w:r>
              <w:rPr>
                <w:b/>
                <w:sz w:val="22"/>
                <w:szCs w:val="22"/>
                <w:u w:val="thick" w:color="000000"/>
              </w:rPr>
              <w:t>c</w:t>
            </w:r>
            <w:r>
              <w:rPr>
                <w:b/>
                <w:spacing w:val="-2"/>
                <w:sz w:val="22"/>
                <w:szCs w:val="22"/>
                <w:u w:val="thick" w:color="000000"/>
              </w:rPr>
              <w:t>a</w:t>
            </w:r>
            <w:r>
              <w:rPr>
                <w:b/>
                <w:spacing w:val="1"/>
                <w:sz w:val="22"/>
                <w:szCs w:val="22"/>
                <w:u w:val="thick" w:color="000000"/>
              </w:rPr>
              <w:t>ti</w:t>
            </w:r>
            <w:r>
              <w:rPr>
                <w:b/>
                <w:sz w:val="22"/>
                <w:szCs w:val="22"/>
                <w:u w:val="thick" w:color="000000"/>
              </w:rPr>
              <w:t>on</w:t>
            </w:r>
            <w:r>
              <w:rPr>
                <w:b/>
                <w:spacing w:val="-3"/>
                <w:sz w:val="22"/>
                <w:szCs w:val="22"/>
                <w:u w:val="thick" w:color="000000"/>
              </w:rPr>
              <w:t xml:space="preserve"> </w:t>
            </w:r>
            <w:r>
              <w:rPr>
                <w:b/>
                <w:spacing w:val="-2"/>
                <w:sz w:val="22"/>
                <w:szCs w:val="22"/>
                <w:u w:val="thick" w:color="000000"/>
              </w:rPr>
              <w:t>o</w:t>
            </w:r>
            <w:r>
              <w:rPr>
                <w:b/>
                <w:sz w:val="22"/>
                <w:szCs w:val="22"/>
                <w:u w:val="thick" w:color="000000"/>
              </w:rPr>
              <w:t>f</w:t>
            </w:r>
            <w:r>
              <w:rPr>
                <w:b/>
                <w:spacing w:val="3"/>
                <w:sz w:val="22"/>
                <w:szCs w:val="22"/>
                <w:u w:val="thick" w:color="000000"/>
              </w:rPr>
              <w:t xml:space="preserve"> </w:t>
            </w:r>
            <w:r>
              <w:rPr>
                <w:b/>
                <w:spacing w:val="-1"/>
                <w:sz w:val="22"/>
                <w:szCs w:val="22"/>
                <w:u w:val="thick" w:color="000000"/>
              </w:rPr>
              <w:t>L</w:t>
            </w:r>
            <w:r>
              <w:rPr>
                <w:b/>
                <w:sz w:val="22"/>
                <w:szCs w:val="22"/>
                <w:u w:val="thick" w:color="000000"/>
              </w:rPr>
              <w:t>ea</w:t>
            </w:r>
            <w:r>
              <w:rPr>
                <w:b/>
                <w:spacing w:val="-3"/>
                <w:sz w:val="22"/>
                <w:szCs w:val="22"/>
                <w:u w:val="thick" w:color="000000"/>
              </w:rPr>
              <w:t>d</w:t>
            </w:r>
            <w:r>
              <w:rPr>
                <w:b/>
                <w:sz w:val="22"/>
                <w:szCs w:val="22"/>
                <w:u w:val="thick" w:color="000000"/>
              </w:rPr>
              <w:t>ers</w:t>
            </w:r>
            <w:r>
              <w:rPr>
                <w:b/>
                <w:spacing w:val="-3"/>
                <w:sz w:val="22"/>
                <w:szCs w:val="22"/>
                <w:u w:val="thick" w:color="000000"/>
              </w:rPr>
              <w:t>h</w:t>
            </w:r>
            <w:r>
              <w:rPr>
                <w:b/>
                <w:spacing w:val="1"/>
                <w:sz w:val="22"/>
                <w:szCs w:val="22"/>
                <w:u w:val="thick" w:color="000000"/>
              </w:rPr>
              <w:t>i</w:t>
            </w:r>
            <w:r>
              <w:rPr>
                <w:b/>
                <w:sz w:val="22"/>
                <w:szCs w:val="22"/>
                <w:u w:val="thick" w:color="000000"/>
              </w:rPr>
              <w:t>p</w:t>
            </w:r>
            <w:r>
              <w:rPr>
                <w:b/>
                <w:spacing w:val="-3"/>
                <w:sz w:val="22"/>
                <w:szCs w:val="22"/>
                <w:u w:val="thick" w:color="000000"/>
              </w:rPr>
              <w:t xml:space="preserve"> </w:t>
            </w:r>
            <w:r>
              <w:rPr>
                <w:b/>
                <w:spacing w:val="2"/>
                <w:sz w:val="22"/>
                <w:szCs w:val="22"/>
                <w:u w:val="thick" w:color="000000"/>
              </w:rPr>
              <w:t>P</w:t>
            </w:r>
            <w:r>
              <w:rPr>
                <w:b/>
                <w:sz w:val="22"/>
                <w:szCs w:val="22"/>
                <w:u w:val="thick" w:color="000000"/>
              </w:rPr>
              <w:t>r</w:t>
            </w:r>
            <w:r>
              <w:rPr>
                <w:b/>
                <w:spacing w:val="-2"/>
                <w:sz w:val="22"/>
                <w:szCs w:val="22"/>
                <w:u w:val="thick" w:color="000000"/>
              </w:rPr>
              <w:t>o</w:t>
            </w:r>
            <w:r>
              <w:rPr>
                <w:b/>
                <w:spacing w:val="1"/>
                <w:sz w:val="22"/>
                <w:szCs w:val="22"/>
                <w:u w:val="thick" w:color="000000"/>
              </w:rPr>
              <w:t>j</w:t>
            </w:r>
            <w:r>
              <w:rPr>
                <w:b/>
                <w:sz w:val="22"/>
                <w:szCs w:val="22"/>
                <w:u w:val="thick" w:color="000000"/>
              </w:rPr>
              <w:t>e</w:t>
            </w:r>
            <w:r>
              <w:rPr>
                <w:b/>
                <w:spacing w:val="-2"/>
                <w:sz w:val="22"/>
                <w:szCs w:val="22"/>
                <w:u w:val="thick" w:color="000000"/>
              </w:rPr>
              <w:t>c</w:t>
            </w:r>
            <w:r>
              <w:rPr>
                <w:b/>
                <w:sz w:val="22"/>
                <w:szCs w:val="22"/>
                <w:u w:val="thick" w:color="000000"/>
              </w:rPr>
              <w:t>t</w:t>
            </w:r>
            <w:r>
              <w:rPr>
                <w:b/>
                <w:spacing w:val="-2"/>
                <w:sz w:val="22"/>
                <w:szCs w:val="22"/>
              </w:rPr>
              <w:t xml:space="preserve"> </w:t>
            </w:r>
            <w:r>
              <w:rPr>
                <w:b/>
                <w:sz w:val="22"/>
                <w:szCs w:val="22"/>
              </w:rPr>
              <w:t>– a sho</w:t>
            </w:r>
            <w:r>
              <w:rPr>
                <w:b/>
                <w:spacing w:val="-2"/>
                <w:sz w:val="22"/>
                <w:szCs w:val="22"/>
              </w:rPr>
              <w:t>r</w:t>
            </w:r>
            <w:r>
              <w:rPr>
                <w:b/>
                <w:sz w:val="22"/>
                <w:szCs w:val="22"/>
              </w:rPr>
              <w:t>t</w:t>
            </w:r>
            <w:r>
              <w:rPr>
                <w:b/>
                <w:spacing w:val="1"/>
                <w:sz w:val="22"/>
                <w:szCs w:val="22"/>
              </w:rPr>
              <w:t xml:space="preserve"> </w:t>
            </w:r>
            <w:r>
              <w:rPr>
                <w:b/>
                <w:sz w:val="22"/>
                <w:szCs w:val="22"/>
              </w:rPr>
              <w:t>de</w:t>
            </w:r>
            <w:r>
              <w:rPr>
                <w:b/>
                <w:spacing w:val="-2"/>
                <w:sz w:val="22"/>
                <w:szCs w:val="22"/>
              </w:rPr>
              <w:t>s</w:t>
            </w:r>
            <w:r>
              <w:rPr>
                <w:b/>
                <w:sz w:val="22"/>
                <w:szCs w:val="22"/>
              </w:rPr>
              <w:t>cr</w:t>
            </w:r>
            <w:r>
              <w:rPr>
                <w:b/>
                <w:spacing w:val="-1"/>
                <w:sz w:val="22"/>
                <w:szCs w:val="22"/>
              </w:rPr>
              <w:t>i</w:t>
            </w:r>
            <w:r>
              <w:rPr>
                <w:b/>
                <w:sz w:val="22"/>
                <w:szCs w:val="22"/>
              </w:rPr>
              <w:t>p</w:t>
            </w:r>
            <w:r>
              <w:rPr>
                <w:b/>
                <w:spacing w:val="1"/>
                <w:sz w:val="22"/>
                <w:szCs w:val="22"/>
              </w:rPr>
              <w:t>ti</w:t>
            </w:r>
            <w:r>
              <w:rPr>
                <w:b/>
                <w:sz w:val="22"/>
                <w:szCs w:val="22"/>
              </w:rPr>
              <w:t>on and</w:t>
            </w:r>
            <w:r>
              <w:rPr>
                <w:b/>
                <w:spacing w:val="-3"/>
                <w:sz w:val="22"/>
                <w:szCs w:val="22"/>
              </w:rPr>
              <w:t xml:space="preserve"> </w:t>
            </w:r>
            <w:r>
              <w:rPr>
                <w:b/>
                <w:sz w:val="22"/>
                <w:szCs w:val="22"/>
              </w:rPr>
              <w:t>ra</w:t>
            </w:r>
            <w:r>
              <w:rPr>
                <w:b/>
                <w:spacing w:val="-2"/>
                <w:sz w:val="22"/>
                <w:szCs w:val="22"/>
              </w:rPr>
              <w:t>t</w:t>
            </w:r>
            <w:r>
              <w:rPr>
                <w:b/>
                <w:spacing w:val="1"/>
                <w:sz w:val="22"/>
                <w:szCs w:val="22"/>
              </w:rPr>
              <w:t>i</w:t>
            </w:r>
            <w:r>
              <w:rPr>
                <w:b/>
                <w:sz w:val="22"/>
                <w:szCs w:val="22"/>
              </w:rPr>
              <w:t>on</w:t>
            </w:r>
            <w:r>
              <w:rPr>
                <w:b/>
                <w:spacing w:val="-2"/>
                <w:sz w:val="22"/>
                <w:szCs w:val="22"/>
              </w:rPr>
              <w:t>a</w:t>
            </w:r>
            <w:r>
              <w:rPr>
                <w:b/>
                <w:spacing w:val="1"/>
                <w:sz w:val="22"/>
                <w:szCs w:val="22"/>
              </w:rPr>
              <w:t>l</w:t>
            </w:r>
            <w:r>
              <w:rPr>
                <w:b/>
                <w:sz w:val="22"/>
                <w:szCs w:val="22"/>
              </w:rPr>
              <w:t>e</w:t>
            </w:r>
            <w:r>
              <w:rPr>
                <w:b/>
                <w:spacing w:val="-2"/>
                <w:sz w:val="22"/>
                <w:szCs w:val="22"/>
              </w:rPr>
              <w:t xml:space="preserve"> </w:t>
            </w:r>
            <w:r>
              <w:rPr>
                <w:b/>
                <w:spacing w:val="1"/>
                <w:sz w:val="22"/>
                <w:szCs w:val="22"/>
              </w:rPr>
              <w:t>f</w:t>
            </w:r>
            <w:r>
              <w:rPr>
                <w:b/>
                <w:sz w:val="22"/>
                <w:szCs w:val="22"/>
              </w:rPr>
              <w:t>or</w:t>
            </w:r>
            <w:r>
              <w:rPr>
                <w:b/>
                <w:spacing w:val="-2"/>
                <w:sz w:val="22"/>
                <w:szCs w:val="22"/>
              </w:rPr>
              <w:t xml:space="preserve"> </w:t>
            </w:r>
            <w:r>
              <w:rPr>
                <w:b/>
                <w:sz w:val="22"/>
                <w:szCs w:val="22"/>
              </w:rPr>
              <w:t>se</w:t>
            </w:r>
            <w:r>
              <w:rPr>
                <w:b/>
                <w:spacing w:val="-1"/>
                <w:sz w:val="22"/>
                <w:szCs w:val="22"/>
              </w:rPr>
              <w:t>l</w:t>
            </w:r>
            <w:r>
              <w:rPr>
                <w:b/>
                <w:sz w:val="22"/>
                <w:szCs w:val="22"/>
              </w:rPr>
              <w:t>ec</w:t>
            </w:r>
            <w:r>
              <w:rPr>
                <w:b/>
                <w:spacing w:val="-2"/>
                <w:sz w:val="22"/>
                <w:szCs w:val="22"/>
              </w:rPr>
              <w:t>t</w:t>
            </w:r>
            <w:r>
              <w:rPr>
                <w:b/>
                <w:spacing w:val="1"/>
                <w:sz w:val="22"/>
                <w:szCs w:val="22"/>
              </w:rPr>
              <w:t>i</w:t>
            </w:r>
            <w:r>
              <w:rPr>
                <w:b/>
                <w:sz w:val="22"/>
                <w:szCs w:val="22"/>
              </w:rPr>
              <w:t xml:space="preserve">ng </w:t>
            </w:r>
            <w:r>
              <w:rPr>
                <w:b/>
                <w:spacing w:val="1"/>
                <w:sz w:val="22"/>
                <w:szCs w:val="22"/>
              </w:rPr>
              <w:t>t</w:t>
            </w:r>
            <w:r>
              <w:rPr>
                <w:b/>
                <w:spacing w:val="-3"/>
                <w:sz w:val="22"/>
                <w:szCs w:val="22"/>
              </w:rPr>
              <w:t>h</w:t>
            </w:r>
            <w:r>
              <w:rPr>
                <w:b/>
                <w:spacing w:val="1"/>
                <w:sz w:val="22"/>
                <w:szCs w:val="22"/>
              </w:rPr>
              <w:t>i</w:t>
            </w:r>
            <w:r>
              <w:rPr>
                <w:b/>
                <w:sz w:val="22"/>
                <w:szCs w:val="22"/>
              </w:rPr>
              <w:t>s</w:t>
            </w:r>
            <w:r>
              <w:rPr>
                <w:b/>
                <w:spacing w:val="1"/>
                <w:sz w:val="22"/>
                <w:szCs w:val="22"/>
              </w:rPr>
              <w:t xml:space="preserve"> </w:t>
            </w:r>
            <w:r>
              <w:rPr>
                <w:b/>
                <w:spacing w:val="-3"/>
                <w:sz w:val="22"/>
                <w:szCs w:val="22"/>
              </w:rPr>
              <w:t>p</w:t>
            </w:r>
            <w:r>
              <w:rPr>
                <w:b/>
                <w:sz w:val="22"/>
                <w:szCs w:val="22"/>
              </w:rPr>
              <w:t>ro</w:t>
            </w:r>
            <w:r>
              <w:rPr>
                <w:b/>
                <w:spacing w:val="-2"/>
                <w:sz w:val="22"/>
                <w:szCs w:val="22"/>
              </w:rPr>
              <w:t>j</w:t>
            </w:r>
            <w:r>
              <w:rPr>
                <w:b/>
                <w:sz w:val="22"/>
                <w:szCs w:val="22"/>
              </w:rPr>
              <w:t>ec</w:t>
            </w:r>
            <w:r>
              <w:rPr>
                <w:b/>
                <w:spacing w:val="1"/>
                <w:sz w:val="22"/>
                <w:szCs w:val="22"/>
              </w:rPr>
              <w:t>t</w:t>
            </w:r>
            <w:r>
              <w:rPr>
                <w:b/>
                <w:sz w:val="22"/>
                <w:szCs w:val="22"/>
              </w:rPr>
              <w:t>.</w:t>
            </w:r>
          </w:p>
          <w:p w:rsidR="00074359" w:rsidRDefault="00074359">
            <w:pPr>
              <w:spacing w:line="240" w:lineRule="exact"/>
              <w:ind w:left="102"/>
              <w:rPr>
                <w:sz w:val="22"/>
                <w:szCs w:val="22"/>
              </w:rPr>
            </w:pPr>
          </w:p>
          <w:p w:rsidR="00074359" w:rsidRPr="005311F9" w:rsidRDefault="0041361F" w:rsidP="00021455">
            <w:pPr>
              <w:pStyle w:val="ListParagraph"/>
              <w:numPr>
                <w:ilvl w:val="0"/>
                <w:numId w:val="2"/>
              </w:numPr>
              <w:spacing w:line="240" w:lineRule="exact"/>
              <w:rPr>
                <w:sz w:val="22"/>
                <w:szCs w:val="22"/>
              </w:rPr>
            </w:pPr>
            <w:r>
              <w:rPr>
                <w:sz w:val="22"/>
                <w:szCs w:val="22"/>
              </w:rPr>
              <w:t xml:space="preserve">For my leadership project, I have decided to plan and facilitate five winter activities to accompany KCA’s annual chili night.  The activities are designed to encourage students to read, serve the community, and provide opportunities for </w:t>
            </w:r>
            <w:r w:rsidR="00021455">
              <w:rPr>
                <w:sz w:val="22"/>
                <w:szCs w:val="22"/>
              </w:rPr>
              <w:t xml:space="preserve">families </w:t>
            </w:r>
            <w:r>
              <w:rPr>
                <w:sz w:val="22"/>
                <w:szCs w:val="22"/>
              </w:rPr>
              <w:t xml:space="preserve">to have additional fun.  All five activities will be held in separate classrooms.  Multiple members of the community will serve as volunteers in the classrooms.  Shifts will be assigned to each volunteer.  Volunteers will include </w:t>
            </w:r>
            <w:r w:rsidR="00424614">
              <w:rPr>
                <w:sz w:val="22"/>
                <w:szCs w:val="22"/>
              </w:rPr>
              <w:t>students from Campbellsville University’s School of Education, professors and other students from Campbellsville University, and Campbellsville Baptist Church members.  Activities will include read-alouds, sugar cookie decorat</w:t>
            </w:r>
            <w:r w:rsidR="00EB1847">
              <w:rPr>
                <w:sz w:val="22"/>
                <w:szCs w:val="22"/>
              </w:rPr>
              <w:t>ing, a movie, crafts, and games.  The first reason I selected this project was to provide more for families to do at the chili supper event.  These activities will allow families to interact with one another.  Another main reason I have chose</w:t>
            </w:r>
            <w:r w:rsidR="009D2B92">
              <w:rPr>
                <w:sz w:val="22"/>
                <w:szCs w:val="22"/>
              </w:rPr>
              <w:t>n to provide these winter activities</w:t>
            </w:r>
            <w:r w:rsidR="00EB1847">
              <w:rPr>
                <w:sz w:val="22"/>
                <w:szCs w:val="22"/>
              </w:rPr>
              <w:t xml:space="preserve"> is to inspire students to read more at home and to encourage parents to read </w:t>
            </w:r>
            <w:r w:rsidR="00021455">
              <w:rPr>
                <w:sz w:val="22"/>
                <w:szCs w:val="22"/>
              </w:rPr>
              <w:t xml:space="preserve">with </w:t>
            </w:r>
            <w:r w:rsidR="00EB1847">
              <w:rPr>
                <w:sz w:val="22"/>
                <w:szCs w:val="22"/>
              </w:rPr>
              <w:t>their chil</w:t>
            </w:r>
            <w:r w:rsidR="00EE6D68">
              <w:rPr>
                <w:sz w:val="22"/>
                <w:szCs w:val="22"/>
              </w:rPr>
              <w:t xml:space="preserve">dren.  The read-alouds and </w:t>
            </w:r>
            <w:r w:rsidR="00021455">
              <w:rPr>
                <w:sz w:val="22"/>
                <w:szCs w:val="22"/>
              </w:rPr>
              <w:t xml:space="preserve">winter </w:t>
            </w:r>
            <w:r w:rsidR="00EE6D68">
              <w:rPr>
                <w:sz w:val="22"/>
                <w:szCs w:val="22"/>
              </w:rPr>
              <w:t xml:space="preserve">book selection provided </w:t>
            </w:r>
            <w:r w:rsidR="00021455">
              <w:rPr>
                <w:sz w:val="22"/>
                <w:szCs w:val="22"/>
              </w:rPr>
              <w:t>for families</w:t>
            </w:r>
            <w:r w:rsidR="00EE6D68">
              <w:rPr>
                <w:sz w:val="22"/>
                <w:szCs w:val="22"/>
              </w:rPr>
              <w:t xml:space="preserve"> to explore wi</w:t>
            </w:r>
            <w:r w:rsidR="009D2B92">
              <w:rPr>
                <w:sz w:val="22"/>
                <w:szCs w:val="22"/>
              </w:rPr>
              <w:t>ll help meet these goals for the l</w:t>
            </w:r>
            <w:r w:rsidR="00EE6D68">
              <w:rPr>
                <w:sz w:val="22"/>
                <w:szCs w:val="22"/>
              </w:rPr>
              <w:t>eadership project.  This project also allows me</w:t>
            </w:r>
            <w:r w:rsidR="00A27835">
              <w:rPr>
                <w:sz w:val="22"/>
                <w:szCs w:val="22"/>
              </w:rPr>
              <w:t xml:space="preserve"> to involve the community in three distinct ways.  Parents will be involved.  Volunteers from Campbellsville University and Campbellsville Baptist Church will be involved.  Also, cards will be made in the craft classroom to be given to a local nursing home.  This leadership project was chosen to provide more fun for school families, encourage both students and parents to spend time reading together, and involve the community in a variety of ways.</w:t>
            </w:r>
          </w:p>
        </w:tc>
      </w:tr>
      <w:tr w:rsidR="00C51DD5" w:rsidTr="00E51080">
        <w:trPr>
          <w:trHeight w:hRule="exact" w:val="863"/>
        </w:trPr>
        <w:tc>
          <w:tcPr>
            <w:tcW w:w="9968" w:type="dxa"/>
            <w:gridSpan w:val="6"/>
            <w:tcBorders>
              <w:top w:val="single" w:sz="5" w:space="0" w:color="000000"/>
              <w:left w:val="single" w:sz="5" w:space="0" w:color="000000"/>
              <w:bottom w:val="single" w:sz="5" w:space="0" w:color="000000"/>
              <w:right w:val="single" w:sz="5" w:space="0" w:color="000000"/>
            </w:tcBorders>
            <w:shd w:val="clear" w:color="auto" w:fill="F1F1F1"/>
          </w:tcPr>
          <w:p w:rsidR="00C51DD5" w:rsidRDefault="000576AC">
            <w:pPr>
              <w:spacing w:line="240" w:lineRule="exact"/>
              <w:ind w:left="3488" w:right="3485"/>
              <w:jc w:val="center"/>
              <w:rPr>
                <w:sz w:val="22"/>
                <w:szCs w:val="22"/>
              </w:rPr>
            </w:pPr>
            <w:r>
              <w:rPr>
                <w:b/>
                <w:spacing w:val="-1"/>
                <w:sz w:val="22"/>
                <w:szCs w:val="22"/>
              </w:rPr>
              <w:lastRenderedPageBreak/>
              <w:t>L</w:t>
            </w:r>
            <w:r>
              <w:rPr>
                <w:b/>
                <w:sz w:val="22"/>
                <w:szCs w:val="22"/>
              </w:rPr>
              <w:t>eaders</w:t>
            </w:r>
            <w:r>
              <w:rPr>
                <w:b/>
                <w:spacing w:val="-3"/>
                <w:sz w:val="22"/>
                <w:szCs w:val="22"/>
              </w:rPr>
              <w:t>h</w:t>
            </w:r>
            <w:r>
              <w:rPr>
                <w:b/>
                <w:spacing w:val="1"/>
                <w:sz w:val="22"/>
                <w:szCs w:val="22"/>
              </w:rPr>
              <w:t>i</w:t>
            </w:r>
            <w:r>
              <w:rPr>
                <w:b/>
                <w:sz w:val="22"/>
                <w:szCs w:val="22"/>
              </w:rPr>
              <w:t>p</w:t>
            </w:r>
            <w:r>
              <w:rPr>
                <w:b/>
                <w:spacing w:val="-3"/>
                <w:sz w:val="22"/>
                <w:szCs w:val="22"/>
              </w:rPr>
              <w:t xml:space="preserve"> </w:t>
            </w:r>
            <w:r>
              <w:rPr>
                <w:b/>
                <w:spacing w:val="2"/>
                <w:sz w:val="22"/>
                <w:szCs w:val="22"/>
              </w:rPr>
              <w:t>P</w:t>
            </w:r>
            <w:r>
              <w:rPr>
                <w:b/>
                <w:sz w:val="22"/>
                <w:szCs w:val="22"/>
              </w:rPr>
              <w:t>r</w:t>
            </w:r>
            <w:r>
              <w:rPr>
                <w:b/>
                <w:spacing w:val="-2"/>
                <w:sz w:val="22"/>
                <w:szCs w:val="22"/>
              </w:rPr>
              <w:t>o</w:t>
            </w:r>
            <w:r>
              <w:rPr>
                <w:b/>
                <w:spacing w:val="1"/>
                <w:sz w:val="22"/>
                <w:szCs w:val="22"/>
              </w:rPr>
              <w:t>j</w:t>
            </w:r>
            <w:r>
              <w:rPr>
                <w:b/>
                <w:spacing w:val="-2"/>
                <w:sz w:val="22"/>
                <w:szCs w:val="22"/>
              </w:rPr>
              <w:t>e</w:t>
            </w:r>
            <w:r>
              <w:rPr>
                <w:b/>
                <w:sz w:val="22"/>
                <w:szCs w:val="22"/>
              </w:rPr>
              <w:t>ct</w:t>
            </w:r>
            <w:r>
              <w:rPr>
                <w:b/>
                <w:spacing w:val="1"/>
                <w:sz w:val="22"/>
                <w:szCs w:val="22"/>
              </w:rPr>
              <w:t xml:space="preserve"> </w:t>
            </w:r>
            <w:r>
              <w:rPr>
                <w:b/>
                <w:spacing w:val="-2"/>
                <w:sz w:val="22"/>
                <w:szCs w:val="22"/>
              </w:rPr>
              <w:t>W</w:t>
            </w:r>
            <w:r>
              <w:rPr>
                <w:b/>
                <w:sz w:val="22"/>
                <w:szCs w:val="22"/>
              </w:rPr>
              <w:t>ork</w:t>
            </w:r>
            <w:r>
              <w:rPr>
                <w:b/>
                <w:spacing w:val="-3"/>
                <w:sz w:val="22"/>
                <w:szCs w:val="22"/>
              </w:rPr>
              <w:t xml:space="preserve"> </w:t>
            </w:r>
            <w:r>
              <w:rPr>
                <w:b/>
                <w:spacing w:val="-1"/>
                <w:sz w:val="22"/>
                <w:szCs w:val="22"/>
              </w:rPr>
              <w:t>P</w:t>
            </w:r>
            <w:r>
              <w:rPr>
                <w:b/>
                <w:spacing w:val="1"/>
                <w:sz w:val="22"/>
                <w:szCs w:val="22"/>
              </w:rPr>
              <w:t>l</w:t>
            </w:r>
            <w:r>
              <w:rPr>
                <w:b/>
                <w:sz w:val="22"/>
                <w:szCs w:val="22"/>
              </w:rPr>
              <w:t>an</w:t>
            </w:r>
          </w:p>
          <w:p w:rsidR="00C51DD5" w:rsidRDefault="00C51DD5">
            <w:pPr>
              <w:spacing w:before="19" w:line="220" w:lineRule="exact"/>
              <w:rPr>
                <w:sz w:val="22"/>
                <w:szCs w:val="22"/>
              </w:rPr>
            </w:pPr>
          </w:p>
          <w:p w:rsidR="00C51DD5" w:rsidRDefault="000576AC">
            <w:pPr>
              <w:ind w:left="1750" w:right="1750"/>
              <w:jc w:val="center"/>
              <w:rPr>
                <w:sz w:val="22"/>
                <w:szCs w:val="22"/>
              </w:rPr>
            </w:pPr>
            <w:r>
              <w:rPr>
                <w:b/>
                <w:spacing w:val="-1"/>
                <w:sz w:val="22"/>
                <w:szCs w:val="22"/>
              </w:rPr>
              <w:t>U</w:t>
            </w:r>
            <w:r>
              <w:rPr>
                <w:b/>
                <w:sz w:val="22"/>
                <w:szCs w:val="22"/>
              </w:rPr>
              <w:t>s</w:t>
            </w:r>
            <w:r>
              <w:rPr>
                <w:b/>
                <w:spacing w:val="1"/>
                <w:sz w:val="22"/>
                <w:szCs w:val="22"/>
              </w:rPr>
              <w:t>i</w:t>
            </w:r>
            <w:r>
              <w:rPr>
                <w:b/>
                <w:sz w:val="22"/>
                <w:szCs w:val="22"/>
              </w:rPr>
              <w:t xml:space="preserve">ng </w:t>
            </w:r>
            <w:r>
              <w:rPr>
                <w:b/>
                <w:spacing w:val="1"/>
                <w:sz w:val="22"/>
                <w:szCs w:val="22"/>
              </w:rPr>
              <w:t>t</w:t>
            </w:r>
            <w:r>
              <w:rPr>
                <w:b/>
                <w:spacing w:val="-3"/>
                <w:sz w:val="22"/>
                <w:szCs w:val="22"/>
              </w:rPr>
              <w:t>h</w:t>
            </w:r>
            <w:r>
              <w:rPr>
                <w:b/>
                <w:sz w:val="22"/>
                <w:szCs w:val="22"/>
              </w:rPr>
              <w:t>e</w:t>
            </w:r>
            <w:r>
              <w:rPr>
                <w:b/>
                <w:spacing w:val="1"/>
                <w:sz w:val="22"/>
                <w:szCs w:val="22"/>
              </w:rPr>
              <w:t xml:space="preserve"> </w:t>
            </w:r>
            <w:r>
              <w:rPr>
                <w:b/>
                <w:spacing w:val="-2"/>
                <w:sz w:val="22"/>
                <w:szCs w:val="22"/>
              </w:rPr>
              <w:t>t</w:t>
            </w:r>
            <w:r>
              <w:rPr>
                <w:b/>
                <w:sz w:val="22"/>
                <w:szCs w:val="22"/>
              </w:rPr>
              <w:t>e</w:t>
            </w:r>
            <w:r>
              <w:rPr>
                <w:b/>
                <w:spacing w:val="1"/>
                <w:sz w:val="22"/>
                <w:szCs w:val="22"/>
              </w:rPr>
              <w:t>m</w:t>
            </w:r>
            <w:r>
              <w:rPr>
                <w:b/>
                <w:spacing w:val="-3"/>
                <w:sz w:val="22"/>
                <w:szCs w:val="22"/>
              </w:rPr>
              <w:t>p</w:t>
            </w:r>
            <w:r>
              <w:rPr>
                <w:b/>
                <w:spacing w:val="1"/>
                <w:sz w:val="22"/>
                <w:szCs w:val="22"/>
              </w:rPr>
              <w:t>l</w:t>
            </w:r>
            <w:r>
              <w:rPr>
                <w:b/>
                <w:sz w:val="22"/>
                <w:szCs w:val="22"/>
              </w:rPr>
              <w:t>a</w:t>
            </w:r>
            <w:r>
              <w:rPr>
                <w:b/>
                <w:spacing w:val="-2"/>
                <w:sz w:val="22"/>
                <w:szCs w:val="22"/>
              </w:rPr>
              <w:t>t</w:t>
            </w:r>
            <w:r>
              <w:rPr>
                <w:b/>
                <w:sz w:val="22"/>
                <w:szCs w:val="22"/>
              </w:rPr>
              <w:t>e</w:t>
            </w:r>
            <w:r>
              <w:rPr>
                <w:b/>
                <w:spacing w:val="1"/>
                <w:sz w:val="22"/>
                <w:szCs w:val="22"/>
              </w:rPr>
              <w:t xml:space="preserve"> </w:t>
            </w:r>
            <w:r>
              <w:rPr>
                <w:b/>
                <w:sz w:val="22"/>
                <w:szCs w:val="22"/>
              </w:rPr>
              <w:t>b</w:t>
            </w:r>
            <w:r>
              <w:rPr>
                <w:b/>
                <w:spacing w:val="-2"/>
                <w:sz w:val="22"/>
                <w:szCs w:val="22"/>
              </w:rPr>
              <w:t>e</w:t>
            </w:r>
            <w:r>
              <w:rPr>
                <w:b/>
                <w:spacing w:val="1"/>
                <w:sz w:val="22"/>
                <w:szCs w:val="22"/>
              </w:rPr>
              <w:t>l</w:t>
            </w:r>
            <w:r>
              <w:rPr>
                <w:b/>
                <w:spacing w:val="-2"/>
                <w:sz w:val="22"/>
                <w:szCs w:val="22"/>
              </w:rPr>
              <w:t>o</w:t>
            </w:r>
            <w:r>
              <w:rPr>
                <w:b/>
                <w:spacing w:val="1"/>
                <w:sz w:val="22"/>
                <w:szCs w:val="22"/>
              </w:rPr>
              <w:t>w</w:t>
            </w:r>
            <w:r>
              <w:rPr>
                <w:b/>
                <w:sz w:val="22"/>
                <w:szCs w:val="22"/>
              </w:rPr>
              <w:t>,</w:t>
            </w:r>
            <w:r>
              <w:rPr>
                <w:b/>
                <w:spacing w:val="-2"/>
                <w:sz w:val="22"/>
                <w:szCs w:val="22"/>
              </w:rPr>
              <w:t xml:space="preserve"> </w:t>
            </w:r>
            <w:r>
              <w:rPr>
                <w:b/>
                <w:sz w:val="22"/>
                <w:szCs w:val="22"/>
              </w:rPr>
              <w:t>deve</w:t>
            </w:r>
            <w:r>
              <w:rPr>
                <w:b/>
                <w:spacing w:val="-1"/>
                <w:sz w:val="22"/>
                <w:szCs w:val="22"/>
              </w:rPr>
              <w:t>l</w:t>
            </w:r>
            <w:r>
              <w:rPr>
                <w:b/>
                <w:sz w:val="22"/>
                <w:szCs w:val="22"/>
              </w:rPr>
              <w:t xml:space="preserve">op a </w:t>
            </w:r>
            <w:r>
              <w:rPr>
                <w:b/>
                <w:spacing w:val="-1"/>
                <w:sz w:val="22"/>
                <w:szCs w:val="22"/>
              </w:rPr>
              <w:t>L</w:t>
            </w:r>
            <w:r>
              <w:rPr>
                <w:b/>
                <w:sz w:val="22"/>
                <w:szCs w:val="22"/>
              </w:rPr>
              <w:t>ea</w:t>
            </w:r>
            <w:r>
              <w:rPr>
                <w:b/>
                <w:spacing w:val="-3"/>
                <w:sz w:val="22"/>
                <w:szCs w:val="22"/>
              </w:rPr>
              <w:t>d</w:t>
            </w:r>
            <w:r>
              <w:rPr>
                <w:b/>
                <w:sz w:val="22"/>
                <w:szCs w:val="22"/>
              </w:rPr>
              <w:t>ers</w:t>
            </w:r>
            <w:r>
              <w:rPr>
                <w:b/>
                <w:spacing w:val="-3"/>
                <w:sz w:val="22"/>
                <w:szCs w:val="22"/>
              </w:rPr>
              <w:t>h</w:t>
            </w:r>
            <w:r>
              <w:rPr>
                <w:b/>
                <w:spacing w:val="1"/>
                <w:sz w:val="22"/>
                <w:szCs w:val="22"/>
              </w:rPr>
              <w:t>i</w:t>
            </w:r>
            <w:r>
              <w:rPr>
                <w:b/>
                <w:sz w:val="22"/>
                <w:szCs w:val="22"/>
              </w:rPr>
              <w:t>p</w:t>
            </w:r>
            <w:r>
              <w:rPr>
                <w:b/>
                <w:spacing w:val="-3"/>
                <w:sz w:val="22"/>
                <w:szCs w:val="22"/>
              </w:rPr>
              <w:t xml:space="preserve"> </w:t>
            </w:r>
            <w:r>
              <w:rPr>
                <w:b/>
                <w:spacing w:val="2"/>
                <w:sz w:val="22"/>
                <w:szCs w:val="22"/>
              </w:rPr>
              <w:t>P</w:t>
            </w:r>
            <w:r>
              <w:rPr>
                <w:b/>
                <w:spacing w:val="-2"/>
                <w:sz w:val="22"/>
                <w:szCs w:val="22"/>
              </w:rPr>
              <w:t>r</w:t>
            </w:r>
            <w:r>
              <w:rPr>
                <w:b/>
                <w:sz w:val="22"/>
                <w:szCs w:val="22"/>
              </w:rPr>
              <w:t>o</w:t>
            </w:r>
            <w:r>
              <w:rPr>
                <w:b/>
                <w:spacing w:val="1"/>
                <w:sz w:val="22"/>
                <w:szCs w:val="22"/>
              </w:rPr>
              <w:t>j</w:t>
            </w:r>
            <w:r>
              <w:rPr>
                <w:b/>
                <w:sz w:val="22"/>
                <w:szCs w:val="22"/>
              </w:rPr>
              <w:t>e</w:t>
            </w:r>
            <w:r>
              <w:rPr>
                <w:b/>
                <w:spacing w:val="-2"/>
                <w:sz w:val="22"/>
                <w:szCs w:val="22"/>
              </w:rPr>
              <w:t>c</w:t>
            </w:r>
            <w:r>
              <w:rPr>
                <w:b/>
                <w:sz w:val="22"/>
                <w:szCs w:val="22"/>
              </w:rPr>
              <w:t>t</w:t>
            </w:r>
            <w:r>
              <w:rPr>
                <w:b/>
                <w:spacing w:val="1"/>
                <w:sz w:val="22"/>
                <w:szCs w:val="22"/>
              </w:rPr>
              <w:t xml:space="preserve"> </w:t>
            </w:r>
            <w:r>
              <w:rPr>
                <w:b/>
                <w:sz w:val="22"/>
                <w:szCs w:val="22"/>
              </w:rPr>
              <w:t>W</w:t>
            </w:r>
            <w:r>
              <w:rPr>
                <w:b/>
                <w:spacing w:val="-2"/>
                <w:sz w:val="22"/>
                <w:szCs w:val="22"/>
              </w:rPr>
              <w:t>o</w:t>
            </w:r>
            <w:r>
              <w:rPr>
                <w:b/>
                <w:sz w:val="22"/>
                <w:szCs w:val="22"/>
              </w:rPr>
              <w:t>rk</w:t>
            </w:r>
            <w:r>
              <w:rPr>
                <w:b/>
                <w:spacing w:val="-3"/>
                <w:sz w:val="22"/>
                <w:szCs w:val="22"/>
              </w:rPr>
              <w:t xml:space="preserve"> </w:t>
            </w:r>
            <w:r>
              <w:rPr>
                <w:b/>
                <w:spacing w:val="2"/>
                <w:sz w:val="22"/>
                <w:szCs w:val="22"/>
              </w:rPr>
              <w:t>P</w:t>
            </w:r>
            <w:r>
              <w:rPr>
                <w:b/>
                <w:spacing w:val="1"/>
                <w:sz w:val="22"/>
                <w:szCs w:val="22"/>
              </w:rPr>
              <w:t>l</w:t>
            </w:r>
            <w:r>
              <w:rPr>
                <w:b/>
                <w:sz w:val="22"/>
                <w:szCs w:val="22"/>
              </w:rPr>
              <w:t>an.</w:t>
            </w:r>
          </w:p>
        </w:tc>
      </w:tr>
      <w:tr w:rsidR="00C51DD5" w:rsidTr="00E51080">
        <w:trPr>
          <w:trHeight w:hRule="exact" w:val="2262"/>
        </w:trPr>
        <w:tc>
          <w:tcPr>
            <w:tcW w:w="9968" w:type="dxa"/>
            <w:gridSpan w:val="6"/>
            <w:tcBorders>
              <w:top w:val="single" w:sz="5" w:space="0" w:color="000000"/>
              <w:left w:val="single" w:sz="5" w:space="0" w:color="000000"/>
              <w:bottom w:val="single" w:sz="5" w:space="0" w:color="000000"/>
              <w:right w:val="single" w:sz="5" w:space="0" w:color="000000"/>
            </w:tcBorders>
          </w:tcPr>
          <w:p w:rsidR="00C51DD5" w:rsidRDefault="000576AC">
            <w:pPr>
              <w:spacing w:line="240" w:lineRule="exact"/>
              <w:ind w:left="102"/>
              <w:rPr>
                <w:b/>
                <w:sz w:val="22"/>
                <w:szCs w:val="22"/>
              </w:rPr>
            </w:pPr>
            <w:r>
              <w:rPr>
                <w:b/>
                <w:spacing w:val="1"/>
                <w:sz w:val="22"/>
                <w:szCs w:val="22"/>
              </w:rPr>
              <w:t>O</w:t>
            </w:r>
            <w:r>
              <w:rPr>
                <w:b/>
                <w:sz w:val="22"/>
                <w:szCs w:val="22"/>
              </w:rPr>
              <w:t>b</w:t>
            </w:r>
            <w:r>
              <w:rPr>
                <w:b/>
                <w:spacing w:val="1"/>
                <w:sz w:val="22"/>
                <w:szCs w:val="22"/>
              </w:rPr>
              <w:t>j</w:t>
            </w:r>
            <w:r>
              <w:rPr>
                <w:b/>
                <w:spacing w:val="-2"/>
                <w:sz w:val="22"/>
                <w:szCs w:val="22"/>
              </w:rPr>
              <w:t>e</w:t>
            </w:r>
            <w:r>
              <w:rPr>
                <w:b/>
                <w:sz w:val="22"/>
                <w:szCs w:val="22"/>
              </w:rPr>
              <w:t>c</w:t>
            </w:r>
            <w:r>
              <w:rPr>
                <w:b/>
                <w:spacing w:val="-2"/>
                <w:sz w:val="22"/>
                <w:szCs w:val="22"/>
              </w:rPr>
              <w:t>t</w:t>
            </w:r>
            <w:r>
              <w:rPr>
                <w:b/>
                <w:spacing w:val="1"/>
                <w:sz w:val="22"/>
                <w:szCs w:val="22"/>
              </w:rPr>
              <w:t>i</w:t>
            </w:r>
            <w:r>
              <w:rPr>
                <w:b/>
                <w:sz w:val="22"/>
                <w:szCs w:val="22"/>
              </w:rPr>
              <w:t>v</w:t>
            </w:r>
            <w:r>
              <w:rPr>
                <w:b/>
                <w:spacing w:val="-2"/>
                <w:sz w:val="22"/>
                <w:szCs w:val="22"/>
              </w:rPr>
              <w:t>e</w:t>
            </w:r>
            <w:r>
              <w:rPr>
                <w:b/>
                <w:sz w:val="22"/>
                <w:szCs w:val="22"/>
              </w:rPr>
              <w:t>s</w:t>
            </w:r>
            <w:r>
              <w:rPr>
                <w:b/>
                <w:spacing w:val="-1"/>
                <w:sz w:val="22"/>
                <w:szCs w:val="22"/>
              </w:rPr>
              <w:t>/</w:t>
            </w:r>
            <w:r w:rsidR="00074359">
              <w:rPr>
                <w:b/>
                <w:spacing w:val="1"/>
                <w:sz w:val="22"/>
                <w:szCs w:val="22"/>
              </w:rPr>
              <w:t>L</w:t>
            </w:r>
            <w:r>
              <w:rPr>
                <w:b/>
                <w:sz w:val="22"/>
                <w:szCs w:val="22"/>
              </w:rPr>
              <w:t>ear</w:t>
            </w:r>
            <w:r>
              <w:rPr>
                <w:b/>
                <w:spacing w:val="-3"/>
                <w:sz w:val="22"/>
                <w:szCs w:val="22"/>
              </w:rPr>
              <w:t>n</w:t>
            </w:r>
            <w:r>
              <w:rPr>
                <w:b/>
                <w:spacing w:val="1"/>
                <w:sz w:val="22"/>
                <w:szCs w:val="22"/>
              </w:rPr>
              <w:t>i</w:t>
            </w:r>
            <w:r>
              <w:rPr>
                <w:b/>
                <w:sz w:val="22"/>
                <w:szCs w:val="22"/>
              </w:rPr>
              <w:t>ng</w:t>
            </w:r>
            <w:r>
              <w:rPr>
                <w:b/>
                <w:spacing w:val="-2"/>
                <w:sz w:val="22"/>
                <w:szCs w:val="22"/>
              </w:rPr>
              <w:t xml:space="preserve"> </w:t>
            </w:r>
            <w:r w:rsidR="00074359">
              <w:rPr>
                <w:b/>
                <w:spacing w:val="1"/>
                <w:sz w:val="22"/>
                <w:szCs w:val="22"/>
              </w:rPr>
              <w:t>T</w:t>
            </w:r>
            <w:r>
              <w:rPr>
                <w:b/>
                <w:sz w:val="22"/>
                <w:szCs w:val="22"/>
              </w:rPr>
              <w:t>ar</w:t>
            </w:r>
            <w:r>
              <w:rPr>
                <w:b/>
                <w:spacing w:val="-2"/>
                <w:sz w:val="22"/>
                <w:szCs w:val="22"/>
              </w:rPr>
              <w:t>g</w:t>
            </w:r>
            <w:r>
              <w:rPr>
                <w:b/>
                <w:sz w:val="22"/>
                <w:szCs w:val="22"/>
              </w:rPr>
              <w:t>e</w:t>
            </w:r>
            <w:r>
              <w:rPr>
                <w:b/>
                <w:spacing w:val="-2"/>
                <w:sz w:val="22"/>
                <w:szCs w:val="22"/>
              </w:rPr>
              <w:t>t</w:t>
            </w:r>
            <w:r>
              <w:rPr>
                <w:b/>
                <w:sz w:val="22"/>
                <w:szCs w:val="22"/>
              </w:rPr>
              <w:t>s:</w:t>
            </w:r>
            <w:r>
              <w:rPr>
                <w:b/>
                <w:spacing w:val="1"/>
                <w:sz w:val="22"/>
                <w:szCs w:val="22"/>
              </w:rPr>
              <w:t xml:space="preserve"> </w:t>
            </w:r>
            <w:r>
              <w:rPr>
                <w:b/>
                <w:sz w:val="22"/>
                <w:szCs w:val="22"/>
              </w:rPr>
              <w:t>Wh</w:t>
            </w:r>
            <w:r>
              <w:rPr>
                <w:b/>
                <w:spacing w:val="-2"/>
                <w:sz w:val="22"/>
                <w:szCs w:val="22"/>
              </w:rPr>
              <w:t>a</w:t>
            </w:r>
            <w:r>
              <w:rPr>
                <w:b/>
                <w:sz w:val="22"/>
                <w:szCs w:val="22"/>
              </w:rPr>
              <w:t>t</w:t>
            </w:r>
            <w:r>
              <w:rPr>
                <w:b/>
                <w:spacing w:val="1"/>
                <w:sz w:val="22"/>
                <w:szCs w:val="22"/>
              </w:rPr>
              <w:t xml:space="preserve"> </w:t>
            </w:r>
            <w:r>
              <w:rPr>
                <w:b/>
                <w:sz w:val="22"/>
                <w:szCs w:val="22"/>
              </w:rPr>
              <w:t xml:space="preserve">you </w:t>
            </w:r>
            <w:r>
              <w:rPr>
                <w:b/>
                <w:spacing w:val="-3"/>
                <w:sz w:val="22"/>
                <w:szCs w:val="22"/>
              </w:rPr>
              <w:t>p</w:t>
            </w:r>
            <w:r>
              <w:rPr>
                <w:b/>
                <w:spacing w:val="1"/>
                <w:sz w:val="22"/>
                <w:szCs w:val="22"/>
              </w:rPr>
              <w:t>l</w:t>
            </w:r>
            <w:r>
              <w:rPr>
                <w:b/>
                <w:sz w:val="22"/>
                <w:szCs w:val="22"/>
              </w:rPr>
              <w:t>an</w:t>
            </w:r>
            <w:r>
              <w:rPr>
                <w:b/>
                <w:spacing w:val="-3"/>
                <w:sz w:val="22"/>
                <w:szCs w:val="22"/>
              </w:rPr>
              <w:t xml:space="preserve"> </w:t>
            </w:r>
            <w:r>
              <w:rPr>
                <w:b/>
                <w:spacing w:val="1"/>
                <w:sz w:val="22"/>
                <w:szCs w:val="22"/>
              </w:rPr>
              <w:t>t</w:t>
            </w:r>
            <w:r>
              <w:rPr>
                <w:b/>
                <w:sz w:val="22"/>
                <w:szCs w:val="22"/>
              </w:rPr>
              <w:t>o a</w:t>
            </w:r>
            <w:r>
              <w:rPr>
                <w:b/>
                <w:spacing w:val="-2"/>
                <w:sz w:val="22"/>
                <w:szCs w:val="22"/>
              </w:rPr>
              <w:t>c</w:t>
            </w:r>
            <w:r>
              <w:rPr>
                <w:b/>
                <w:sz w:val="22"/>
                <w:szCs w:val="22"/>
              </w:rPr>
              <w:t>c</w:t>
            </w:r>
            <w:r>
              <w:rPr>
                <w:b/>
                <w:spacing w:val="-2"/>
                <w:sz w:val="22"/>
                <w:szCs w:val="22"/>
              </w:rPr>
              <w:t>o</w:t>
            </w:r>
            <w:r>
              <w:rPr>
                <w:b/>
                <w:spacing w:val="1"/>
                <w:sz w:val="22"/>
                <w:szCs w:val="22"/>
              </w:rPr>
              <w:t>m</w:t>
            </w:r>
            <w:r>
              <w:rPr>
                <w:b/>
                <w:sz w:val="22"/>
                <w:szCs w:val="22"/>
              </w:rPr>
              <w:t>p</w:t>
            </w:r>
            <w:r>
              <w:rPr>
                <w:b/>
                <w:spacing w:val="-1"/>
                <w:sz w:val="22"/>
                <w:szCs w:val="22"/>
              </w:rPr>
              <w:t>l</w:t>
            </w:r>
            <w:r>
              <w:rPr>
                <w:b/>
                <w:spacing w:val="1"/>
                <w:sz w:val="22"/>
                <w:szCs w:val="22"/>
              </w:rPr>
              <w:t>is</w:t>
            </w:r>
            <w:r>
              <w:rPr>
                <w:b/>
                <w:sz w:val="22"/>
                <w:szCs w:val="22"/>
              </w:rPr>
              <w:t>h.</w:t>
            </w:r>
          </w:p>
          <w:p w:rsidR="00074359" w:rsidRDefault="00074359">
            <w:pPr>
              <w:spacing w:line="240" w:lineRule="exact"/>
              <w:ind w:left="102"/>
              <w:rPr>
                <w:b/>
                <w:sz w:val="22"/>
                <w:szCs w:val="22"/>
              </w:rPr>
            </w:pPr>
          </w:p>
          <w:p w:rsidR="00074359" w:rsidRDefault="00EE082E" w:rsidP="00074359">
            <w:pPr>
              <w:pStyle w:val="ListParagraph"/>
              <w:numPr>
                <w:ilvl w:val="0"/>
                <w:numId w:val="2"/>
              </w:numPr>
              <w:spacing w:line="240" w:lineRule="exact"/>
              <w:rPr>
                <w:sz w:val="22"/>
                <w:szCs w:val="22"/>
              </w:rPr>
            </w:pPr>
            <w:r>
              <w:rPr>
                <w:sz w:val="22"/>
                <w:szCs w:val="22"/>
              </w:rPr>
              <w:t>I plan to accomplish the following objectives when implementing this leadership project at KCA.</w:t>
            </w:r>
          </w:p>
          <w:p w:rsidR="00EE082E" w:rsidRDefault="00EE082E" w:rsidP="00EE082E">
            <w:pPr>
              <w:spacing w:line="240" w:lineRule="exact"/>
              <w:rPr>
                <w:sz w:val="22"/>
                <w:szCs w:val="22"/>
              </w:rPr>
            </w:pPr>
          </w:p>
          <w:p w:rsidR="00EE082E" w:rsidRDefault="00EE082E" w:rsidP="00EE082E">
            <w:pPr>
              <w:pStyle w:val="ListParagraph"/>
              <w:numPr>
                <w:ilvl w:val="0"/>
                <w:numId w:val="3"/>
              </w:numPr>
              <w:spacing w:line="240" w:lineRule="exact"/>
              <w:rPr>
                <w:sz w:val="22"/>
                <w:szCs w:val="22"/>
              </w:rPr>
            </w:pPr>
            <w:r>
              <w:rPr>
                <w:sz w:val="22"/>
                <w:szCs w:val="22"/>
              </w:rPr>
              <w:t xml:space="preserve">Objective One – </w:t>
            </w:r>
            <w:r w:rsidR="001026A7">
              <w:rPr>
                <w:sz w:val="22"/>
                <w:szCs w:val="22"/>
              </w:rPr>
              <w:t xml:space="preserve">Students will gain </w:t>
            </w:r>
            <w:r w:rsidR="00291316">
              <w:rPr>
                <w:sz w:val="22"/>
                <w:szCs w:val="22"/>
              </w:rPr>
              <w:t>an increased desire to read</w:t>
            </w:r>
            <w:r w:rsidR="001026A7">
              <w:rPr>
                <w:sz w:val="22"/>
                <w:szCs w:val="22"/>
              </w:rPr>
              <w:t xml:space="preserve"> at home.</w:t>
            </w:r>
          </w:p>
          <w:p w:rsidR="002A31E1" w:rsidRDefault="002A31E1" w:rsidP="00EE082E">
            <w:pPr>
              <w:pStyle w:val="ListParagraph"/>
              <w:numPr>
                <w:ilvl w:val="0"/>
                <w:numId w:val="3"/>
              </w:numPr>
              <w:spacing w:line="240" w:lineRule="exact"/>
              <w:rPr>
                <w:sz w:val="22"/>
                <w:szCs w:val="22"/>
              </w:rPr>
            </w:pPr>
            <w:r>
              <w:rPr>
                <w:sz w:val="22"/>
                <w:szCs w:val="22"/>
              </w:rPr>
              <w:t>Objective Two – Caregivers</w:t>
            </w:r>
            <w:r w:rsidR="00291316">
              <w:rPr>
                <w:sz w:val="22"/>
                <w:szCs w:val="22"/>
              </w:rPr>
              <w:t xml:space="preserve"> will be encouraged to read more</w:t>
            </w:r>
            <w:r w:rsidR="00021455">
              <w:rPr>
                <w:sz w:val="22"/>
                <w:szCs w:val="22"/>
              </w:rPr>
              <w:t xml:space="preserve"> with</w:t>
            </w:r>
            <w:r>
              <w:rPr>
                <w:sz w:val="22"/>
                <w:szCs w:val="22"/>
              </w:rPr>
              <w:t xml:space="preserve"> their children at home.</w:t>
            </w:r>
          </w:p>
          <w:p w:rsidR="001026A7" w:rsidRDefault="001026A7" w:rsidP="002A31E1">
            <w:pPr>
              <w:pStyle w:val="ListParagraph"/>
              <w:numPr>
                <w:ilvl w:val="0"/>
                <w:numId w:val="3"/>
              </w:numPr>
              <w:spacing w:line="240" w:lineRule="exact"/>
              <w:rPr>
                <w:sz w:val="22"/>
                <w:szCs w:val="22"/>
              </w:rPr>
            </w:pPr>
            <w:r>
              <w:rPr>
                <w:sz w:val="22"/>
                <w:szCs w:val="22"/>
              </w:rPr>
              <w:t>Object</w:t>
            </w:r>
            <w:r w:rsidR="002A31E1">
              <w:rPr>
                <w:sz w:val="22"/>
                <w:szCs w:val="22"/>
              </w:rPr>
              <w:t>ive Three</w:t>
            </w:r>
            <w:r>
              <w:rPr>
                <w:sz w:val="22"/>
                <w:szCs w:val="22"/>
              </w:rPr>
              <w:t xml:space="preserve"> – </w:t>
            </w:r>
            <w:r w:rsidR="00021455">
              <w:rPr>
                <w:sz w:val="22"/>
                <w:szCs w:val="22"/>
              </w:rPr>
              <w:t>Families</w:t>
            </w:r>
            <w:r>
              <w:rPr>
                <w:sz w:val="22"/>
                <w:szCs w:val="22"/>
              </w:rPr>
              <w:t xml:space="preserve"> will leave the event having shared a special b</w:t>
            </w:r>
            <w:r w:rsidR="002A31E1">
              <w:rPr>
                <w:sz w:val="22"/>
                <w:szCs w:val="22"/>
              </w:rPr>
              <w:t>on</w:t>
            </w:r>
            <w:r w:rsidR="00021455">
              <w:rPr>
                <w:sz w:val="22"/>
                <w:szCs w:val="22"/>
              </w:rPr>
              <w:t>ding experience</w:t>
            </w:r>
            <w:r w:rsidR="00F12754">
              <w:rPr>
                <w:sz w:val="22"/>
                <w:szCs w:val="22"/>
              </w:rPr>
              <w:t xml:space="preserve"> </w:t>
            </w:r>
            <w:r w:rsidR="002A31E1">
              <w:rPr>
                <w:sz w:val="22"/>
                <w:szCs w:val="22"/>
              </w:rPr>
              <w:t xml:space="preserve">by participating </w:t>
            </w:r>
            <w:r w:rsidR="00F12754">
              <w:rPr>
                <w:sz w:val="22"/>
                <w:szCs w:val="22"/>
              </w:rPr>
              <w:t xml:space="preserve">in </w:t>
            </w:r>
            <w:r w:rsidR="002A31E1">
              <w:rPr>
                <w:sz w:val="22"/>
                <w:szCs w:val="22"/>
              </w:rPr>
              <w:t>different winter activities.</w:t>
            </w:r>
          </w:p>
          <w:p w:rsidR="00E51080" w:rsidRPr="00E51080" w:rsidRDefault="00E51080" w:rsidP="00E51080">
            <w:pPr>
              <w:spacing w:line="240" w:lineRule="exact"/>
              <w:ind w:left="360"/>
              <w:rPr>
                <w:sz w:val="22"/>
                <w:szCs w:val="22"/>
              </w:rPr>
            </w:pPr>
          </w:p>
        </w:tc>
      </w:tr>
      <w:tr w:rsidR="00C51DD5" w:rsidTr="009D2B92">
        <w:trPr>
          <w:trHeight w:hRule="exact" w:val="8409"/>
        </w:trPr>
        <w:tc>
          <w:tcPr>
            <w:tcW w:w="9968" w:type="dxa"/>
            <w:gridSpan w:val="6"/>
            <w:tcBorders>
              <w:top w:val="single" w:sz="5" w:space="0" w:color="000000"/>
              <w:left w:val="single" w:sz="5" w:space="0" w:color="000000"/>
              <w:bottom w:val="single" w:sz="5" w:space="0" w:color="000000"/>
              <w:right w:val="single" w:sz="5" w:space="0" w:color="000000"/>
            </w:tcBorders>
          </w:tcPr>
          <w:p w:rsidR="00FB7A12" w:rsidRDefault="000576AC" w:rsidP="00F12754">
            <w:pPr>
              <w:spacing w:line="240" w:lineRule="exact"/>
              <w:rPr>
                <w:sz w:val="22"/>
                <w:szCs w:val="22"/>
              </w:rPr>
            </w:pPr>
            <w:r>
              <w:rPr>
                <w:b/>
                <w:spacing w:val="-1"/>
                <w:sz w:val="22"/>
                <w:szCs w:val="22"/>
              </w:rPr>
              <w:t>A</w:t>
            </w:r>
            <w:r>
              <w:rPr>
                <w:b/>
                <w:sz w:val="22"/>
                <w:szCs w:val="22"/>
              </w:rPr>
              <w:t>sses</w:t>
            </w:r>
            <w:r>
              <w:rPr>
                <w:b/>
                <w:spacing w:val="-2"/>
                <w:sz w:val="22"/>
                <w:szCs w:val="22"/>
              </w:rPr>
              <w:t>s</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w:t>
            </w:r>
            <w:r>
              <w:rPr>
                <w:b/>
                <w:spacing w:val="1"/>
                <w:sz w:val="22"/>
                <w:szCs w:val="22"/>
              </w:rPr>
              <w:t xml:space="preserve"> </w:t>
            </w:r>
            <w:r>
              <w:rPr>
                <w:spacing w:val="-1"/>
                <w:sz w:val="22"/>
                <w:szCs w:val="22"/>
              </w:rPr>
              <w:t>H</w:t>
            </w:r>
            <w:r>
              <w:rPr>
                <w:sz w:val="22"/>
                <w:szCs w:val="22"/>
              </w:rPr>
              <w:t>ow</w:t>
            </w:r>
            <w:r>
              <w:rPr>
                <w:spacing w:val="-1"/>
                <w:sz w:val="22"/>
                <w:szCs w:val="22"/>
              </w:rPr>
              <w:t xml:space="preserve"> </w:t>
            </w:r>
            <w:r>
              <w:rPr>
                <w:spacing w:val="-3"/>
                <w:sz w:val="22"/>
                <w:szCs w:val="22"/>
              </w:rPr>
              <w:t>w</w:t>
            </w:r>
            <w:r>
              <w:rPr>
                <w:spacing w:val="1"/>
                <w:sz w:val="22"/>
                <w:szCs w:val="22"/>
              </w:rPr>
              <w:t>i</w:t>
            </w:r>
            <w:r>
              <w:rPr>
                <w:spacing w:val="-1"/>
                <w:sz w:val="22"/>
                <w:szCs w:val="22"/>
              </w:rPr>
              <w:t>l</w:t>
            </w:r>
            <w:r>
              <w:rPr>
                <w:sz w:val="22"/>
                <w:szCs w:val="22"/>
              </w:rPr>
              <w:t>l</w:t>
            </w:r>
            <w:r>
              <w:rPr>
                <w:spacing w:val="1"/>
                <w:sz w:val="22"/>
                <w:szCs w:val="22"/>
              </w:rPr>
              <w:t xml:space="preserve"> </w:t>
            </w:r>
            <w:r>
              <w:rPr>
                <w:spacing w:val="-2"/>
                <w:sz w:val="22"/>
                <w:szCs w:val="22"/>
              </w:rPr>
              <w:t>y</w:t>
            </w:r>
            <w:r>
              <w:rPr>
                <w:sz w:val="22"/>
                <w:szCs w:val="22"/>
              </w:rPr>
              <w:t>ou de</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ne</w:t>
            </w:r>
            <w:r>
              <w:rPr>
                <w:spacing w:val="1"/>
                <w:sz w:val="22"/>
                <w:szCs w:val="22"/>
              </w:rPr>
              <w:t xml:space="preserve"> t</w:t>
            </w:r>
            <w:r>
              <w:rPr>
                <w:spacing w:val="-2"/>
                <w:sz w:val="22"/>
                <w:szCs w:val="22"/>
              </w:rPr>
              <w:t>h</w:t>
            </w:r>
            <w:r>
              <w:rPr>
                <w:sz w:val="22"/>
                <w:szCs w:val="22"/>
              </w:rPr>
              <w:t>e</w:t>
            </w:r>
            <w:r>
              <w:rPr>
                <w:spacing w:val="1"/>
                <w:sz w:val="22"/>
                <w:szCs w:val="22"/>
              </w:rPr>
              <w:t xml:space="preserve"> i</w:t>
            </w:r>
            <w:r>
              <w:rPr>
                <w:spacing w:val="-4"/>
                <w:sz w:val="22"/>
                <w:szCs w:val="22"/>
              </w:rPr>
              <w:t>m</w:t>
            </w:r>
            <w:r>
              <w:rPr>
                <w:sz w:val="22"/>
                <w:szCs w:val="22"/>
              </w:rPr>
              <w:t>pact</w:t>
            </w:r>
            <w:r>
              <w:rPr>
                <w:spacing w:val="-1"/>
                <w:sz w:val="22"/>
                <w:szCs w:val="22"/>
              </w:rPr>
              <w:t xml:space="preserve"> </w:t>
            </w:r>
            <w:r>
              <w:rPr>
                <w:sz w:val="22"/>
                <w:szCs w:val="22"/>
              </w:rPr>
              <w:t>of</w:t>
            </w:r>
            <w:r>
              <w:rPr>
                <w:spacing w:val="1"/>
                <w:sz w:val="22"/>
                <w:szCs w:val="22"/>
              </w:rPr>
              <w:t xml:space="preserve"> </w:t>
            </w:r>
            <w:r>
              <w:rPr>
                <w:spacing w:val="-2"/>
                <w:sz w:val="22"/>
                <w:szCs w:val="22"/>
              </w:rPr>
              <w:t>y</w:t>
            </w:r>
            <w:r>
              <w:rPr>
                <w:sz w:val="22"/>
                <w:szCs w:val="22"/>
              </w:rPr>
              <w:t>our</w:t>
            </w:r>
            <w:r>
              <w:rPr>
                <w:spacing w:val="1"/>
                <w:sz w:val="22"/>
                <w:szCs w:val="22"/>
              </w:rPr>
              <w:t xml:space="preserve"> </w:t>
            </w:r>
            <w:r>
              <w:rPr>
                <w:sz w:val="22"/>
                <w:szCs w:val="22"/>
              </w:rPr>
              <w:t>p</w:t>
            </w:r>
            <w:r>
              <w:rPr>
                <w:spacing w:val="-2"/>
                <w:sz w:val="22"/>
                <w:szCs w:val="22"/>
              </w:rPr>
              <w:t>ro</w:t>
            </w:r>
            <w:r>
              <w:rPr>
                <w:spacing w:val="3"/>
                <w:sz w:val="22"/>
                <w:szCs w:val="22"/>
              </w:rPr>
              <w:t>j</w:t>
            </w:r>
            <w:r>
              <w:rPr>
                <w:spacing w:val="-2"/>
                <w:sz w:val="22"/>
                <w:szCs w:val="22"/>
              </w:rPr>
              <w:t>e</w:t>
            </w:r>
            <w:r>
              <w:rPr>
                <w:sz w:val="22"/>
                <w:szCs w:val="22"/>
              </w:rPr>
              <w:t>ct</w:t>
            </w:r>
            <w:r>
              <w:rPr>
                <w:spacing w:val="1"/>
                <w:sz w:val="22"/>
                <w:szCs w:val="22"/>
              </w:rPr>
              <w:t xml:space="preserve"> </w:t>
            </w:r>
            <w:r>
              <w:rPr>
                <w:spacing w:val="-2"/>
                <w:sz w:val="22"/>
                <w:szCs w:val="22"/>
              </w:rPr>
              <w:t>o</w:t>
            </w:r>
            <w:r>
              <w:rPr>
                <w:sz w:val="22"/>
                <w:szCs w:val="22"/>
              </w:rPr>
              <w:t xml:space="preserve">n </w:t>
            </w:r>
            <w:r>
              <w:rPr>
                <w:spacing w:val="-2"/>
                <w:sz w:val="22"/>
                <w:szCs w:val="22"/>
              </w:rPr>
              <w:t>s</w:t>
            </w:r>
            <w:r>
              <w:rPr>
                <w:spacing w:val="1"/>
                <w:sz w:val="22"/>
                <w:szCs w:val="22"/>
              </w:rPr>
              <w:t>t</w:t>
            </w:r>
            <w:r>
              <w:rPr>
                <w:sz w:val="22"/>
                <w:szCs w:val="22"/>
              </w:rPr>
              <w:t>ude</w:t>
            </w:r>
            <w:r>
              <w:rPr>
                <w:spacing w:val="-2"/>
                <w:sz w:val="22"/>
                <w:szCs w:val="22"/>
              </w:rPr>
              <w:t>n</w:t>
            </w:r>
            <w:r>
              <w:rPr>
                <w:sz w:val="22"/>
                <w:szCs w:val="22"/>
              </w:rPr>
              <w:t>t</w:t>
            </w:r>
            <w:r>
              <w:rPr>
                <w:spacing w:val="1"/>
                <w:sz w:val="22"/>
                <w:szCs w:val="22"/>
              </w:rPr>
              <w:t xml:space="preserve"> </w:t>
            </w:r>
            <w:r>
              <w:rPr>
                <w:spacing w:val="-1"/>
                <w:sz w:val="22"/>
                <w:szCs w:val="22"/>
              </w:rPr>
              <w:t>l</w:t>
            </w:r>
            <w:r>
              <w:rPr>
                <w:sz w:val="22"/>
                <w:szCs w:val="22"/>
              </w:rPr>
              <w:t>e</w:t>
            </w:r>
            <w:r>
              <w:rPr>
                <w:spacing w:val="-2"/>
                <w:sz w:val="22"/>
                <w:szCs w:val="22"/>
              </w:rPr>
              <w:t>a</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1"/>
                <w:sz w:val="22"/>
                <w:szCs w:val="22"/>
              </w:rPr>
              <w:t>s</w:t>
            </w:r>
            <w:r>
              <w:rPr>
                <w:sz w:val="22"/>
                <w:szCs w:val="22"/>
              </w:rPr>
              <w:t>cho</w:t>
            </w:r>
            <w:r>
              <w:rPr>
                <w:spacing w:val="-2"/>
                <w:sz w:val="22"/>
                <w:szCs w:val="22"/>
              </w:rPr>
              <w:t>o</w:t>
            </w:r>
            <w:r>
              <w:rPr>
                <w:sz w:val="22"/>
                <w:szCs w:val="22"/>
              </w:rPr>
              <w:t>l</w:t>
            </w:r>
            <w:r w:rsidR="00FB7A12">
              <w:rPr>
                <w:sz w:val="22"/>
                <w:szCs w:val="22"/>
              </w:rPr>
              <w:t xml:space="preserve"> </w:t>
            </w:r>
            <w:r>
              <w:rPr>
                <w:sz w:val="22"/>
                <w:szCs w:val="22"/>
              </w:rPr>
              <w:t>en</w:t>
            </w:r>
            <w:r>
              <w:rPr>
                <w:spacing w:val="-2"/>
                <w:sz w:val="22"/>
                <w:szCs w:val="22"/>
              </w:rPr>
              <w:t>v</w:t>
            </w:r>
            <w:r>
              <w:rPr>
                <w:spacing w:val="1"/>
                <w:sz w:val="22"/>
                <w:szCs w:val="22"/>
              </w:rPr>
              <w:t>ir</w:t>
            </w:r>
            <w:r>
              <w:rPr>
                <w:sz w:val="22"/>
                <w:szCs w:val="22"/>
              </w:rPr>
              <w:t>on</w:t>
            </w:r>
            <w:r>
              <w:rPr>
                <w:spacing w:val="-4"/>
                <w:sz w:val="22"/>
                <w:szCs w:val="22"/>
              </w:rPr>
              <w:t>m</w:t>
            </w:r>
            <w:r>
              <w:rPr>
                <w:sz w:val="22"/>
                <w:szCs w:val="22"/>
              </w:rPr>
              <w:t>en</w:t>
            </w:r>
            <w:r>
              <w:rPr>
                <w:spacing w:val="1"/>
                <w:sz w:val="22"/>
                <w:szCs w:val="22"/>
              </w:rPr>
              <w:t>t</w:t>
            </w:r>
            <w:r>
              <w:rPr>
                <w:sz w:val="22"/>
                <w:szCs w:val="22"/>
              </w:rPr>
              <w:t>?</w:t>
            </w:r>
          </w:p>
          <w:p w:rsidR="00F12754" w:rsidRDefault="00F12754" w:rsidP="00F12754">
            <w:pPr>
              <w:spacing w:line="240" w:lineRule="exact"/>
              <w:rPr>
                <w:sz w:val="22"/>
                <w:szCs w:val="22"/>
              </w:rPr>
            </w:pPr>
          </w:p>
          <w:p w:rsidR="00FB7A12" w:rsidRDefault="006D3B4A" w:rsidP="00FB7A12">
            <w:pPr>
              <w:pStyle w:val="ListParagraph"/>
              <w:numPr>
                <w:ilvl w:val="0"/>
                <w:numId w:val="2"/>
              </w:numPr>
              <w:spacing w:before="37"/>
              <w:rPr>
                <w:sz w:val="22"/>
                <w:szCs w:val="22"/>
              </w:rPr>
            </w:pPr>
            <w:r>
              <w:rPr>
                <w:sz w:val="22"/>
                <w:szCs w:val="22"/>
              </w:rPr>
              <w:t>In order to determine the impact of this leadership project, a survey will be given to a caregiver of each family.  The survey will include four simple tasks and will be given to caregivers for comple</w:t>
            </w:r>
            <w:r w:rsidR="00E51080">
              <w:rPr>
                <w:sz w:val="22"/>
                <w:szCs w:val="22"/>
              </w:rPr>
              <w:t>tion as they leave the school.  I will analyze the surveys to determine how well my leadership project objectives were met.  One of the purposes of this project is to increase students’ eagerness to read outside of school.  Such an eagerness to read will lead to imp</w:t>
            </w:r>
            <w:r w:rsidR="00021455">
              <w:rPr>
                <w:sz w:val="22"/>
                <w:szCs w:val="22"/>
              </w:rPr>
              <w:t>roved reading skills which will</w:t>
            </w:r>
            <w:r w:rsidR="00E51080">
              <w:rPr>
                <w:sz w:val="22"/>
                <w:szCs w:val="22"/>
              </w:rPr>
              <w:t xml:space="preserve"> further students’ learning in all subject areas.  Another purpose of the project is to build the relationship between students and caregivers.  KCA desires to create a school environment that is positive, exciting, and intentional about building a sense of community.  This sense of community is created through the interaction of families within the walls of the school building.  In addition to the survey given to caregivers, I will meet with Mrs. Eubank, Mrs. Ward, and other members of the faculty and staff to determine the success of the leadership project as a whole.  Below are the tasks that will be on the survey for caregivers.</w:t>
            </w:r>
          </w:p>
          <w:p w:rsidR="00E51080" w:rsidRDefault="00E51080" w:rsidP="00E51080">
            <w:pPr>
              <w:spacing w:before="37"/>
              <w:rPr>
                <w:sz w:val="22"/>
                <w:szCs w:val="22"/>
              </w:rPr>
            </w:pPr>
          </w:p>
          <w:p w:rsidR="00E51080" w:rsidRDefault="005311F9" w:rsidP="00E51080">
            <w:pPr>
              <w:pStyle w:val="ListParagraph"/>
              <w:numPr>
                <w:ilvl w:val="0"/>
                <w:numId w:val="3"/>
              </w:numPr>
              <w:spacing w:before="37"/>
              <w:rPr>
                <w:sz w:val="22"/>
                <w:szCs w:val="22"/>
              </w:rPr>
            </w:pPr>
            <w:r>
              <w:rPr>
                <w:sz w:val="22"/>
                <w:szCs w:val="22"/>
              </w:rPr>
              <w:t>Please ask your student(s)</w:t>
            </w:r>
            <w:r w:rsidR="00E51080">
              <w:rPr>
                <w:sz w:val="22"/>
                <w:szCs w:val="22"/>
              </w:rPr>
              <w:t xml:space="preserve"> if they have a</w:t>
            </w:r>
            <w:r w:rsidR="00291316">
              <w:rPr>
                <w:sz w:val="22"/>
                <w:szCs w:val="22"/>
              </w:rPr>
              <w:t xml:space="preserve">n increased desire to read </w:t>
            </w:r>
            <w:r w:rsidR="00E51080">
              <w:rPr>
                <w:sz w:val="22"/>
                <w:szCs w:val="22"/>
              </w:rPr>
              <w:t>at home due to the winter reading activities.  Please write their response</w:t>
            </w:r>
            <w:r w:rsidR="00680F82">
              <w:rPr>
                <w:sz w:val="22"/>
                <w:szCs w:val="22"/>
              </w:rPr>
              <w:t>(s)</w:t>
            </w:r>
            <w:r w:rsidR="00E51080">
              <w:rPr>
                <w:sz w:val="22"/>
                <w:szCs w:val="22"/>
              </w:rPr>
              <w:t>.</w:t>
            </w:r>
          </w:p>
          <w:p w:rsidR="00E51080" w:rsidRDefault="00E51080" w:rsidP="00E51080">
            <w:pPr>
              <w:pStyle w:val="ListParagraph"/>
              <w:numPr>
                <w:ilvl w:val="0"/>
                <w:numId w:val="3"/>
              </w:numPr>
              <w:spacing w:before="37"/>
              <w:rPr>
                <w:sz w:val="22"/>
                <w:szCs w:val="22"/>
              </w:rPr>
            </w:pPr>
            <w:r>
              <w:rPr>
                <w:sz w:val="22"/>
                <w:szCs w:val="22"/>
              </w:rPr>
              <w:t>How much did the winter reading activ</w:t>
            </w:r>
            <w:r w:rsidR="00291316">
              <w:rPr>
                <w:sz w:val="22"/>
                <w:szCs w:val="22"/>
              </w:rPr>
              <w:t>ities encourage you to read</w:t>
            </w:r>
            <w:r>
              <w:rPr>
                <w:sz w:val="22"/>
                <w:szCs w:val="22"/>
              </w:rPr>
              <w:t xml:space="preserve"> with </w:t>
            </w:r>
            <w:r w:rsidR="005311F9">
              <w:rPr>
                <w:sz w:val="22"/>
                <w:szCs w:val="22"/>
              </w:rPr>
              <w:t>you student(s)</w:t>
            </w:r>
            <w:r>
              <w:rPr>
                <w:sz w:val="22"/>
                <w:szCs w:val="22"/>
              </w:rPr>
              <w:t xml:space="preserve"> at home? </w:t>
            </w:r>
          </w:p>
          <w:p w:rsidR="00E51080" w:rsidRDefault="00E51080" w:rsidP="00E51080">
            <w:pPr>
              <w:pStyle w:val="ListParagraph"/>
              <w:spacing w:before="37"/>
              <w:rPr>
                <w:sz w:val="22"/>
                <w:szCs w:val="22"/>
              </w:rPr>
            </w:pPr>
            <w:r>
              <w:rPr>
                <w:sz w:val="22"/>
                <w:szCs w:val="22"/>
              </w:rPr>
              <w:t xml:space="preserve">A lot </w:t>
            </w:r>
            <w:r w:rsidR="00976145">
              <w:rPr>
                <w:sz w:val="22"/>
                <w:szCs w:val="22"/>
              </w:rPr>
              <w:t xml:space="preserve">     </w:t>
            </w:r>
            <w:r>
              <w:rPr>
                <w:sz w:val="22"/>
                <w:szCs w:val="22"/>
              </w:rPr>
              <w:t xml:space="preserve">     Some  </w:t>
            </w:r>
            <w:r w:rsidR="00976145">
              <w:rPr>
                <w:sz w:val="22"/>
                <w:szCs w:val="22"/>
              </w:rPr>
              <w:t xml:space="preserve">     </w:t>
            </w:r>
            <w:r>
              <w:rPr>
                <w:sz w:val="22"/>
                <w:szCs w:val="22"/>
              </w:rPr>
              <w:t xml:space="preserve">   A little </w:t>
            </w:r>
            <w:r w:rsidR="00976145">
              <w:rPr>
                <w:sz w:val="22"/>
                <w:szCs w:val="22"/>
              </w:rPr>
              <w:t xml:space="preserve">     </w:t>
            </w:r>
            <w:r>
              <w:rPr>
                <w:sz w:val="22"/>
                <w:szCs w:val="22"/>
              </w:rPr>
              <w:t xml:space="preserve">    None</w:t>
            </w:r>
          </w:p>
          <w:p w:rsidR="00E51080" w:rsidRDefault="00291316" w:rsidP="00E51080">
            <w:pPr>
              <w:pStyle w:val="ListParagraph"/>
              <w:numPr>
                <w:ilvl w:val="0"/>
                <w:numId w:val="3"/>
              </w:numPr>
              <w:spacing w:before="37"/>
              <w:rPr>
                <w:sz w:val="22"/>
                <w:szCs w:val="22"/>
              </w:rPr>
            </w:pPr>
            <w:r>
              <w:rPr>
                <w:sz w:val="22"/>
                <w:szCs w:val="22"/>
              </w:rPr>
              <w:t xml:space="preserve">Did the winter activities allow you to have a special bonding experience with </w:t>
            </w:r>
            <w:r w:rsidR="005311F9">
              <w:rPr>
                <w:sz w:val="22"/>
                <w:szCs w:val="22"/>
              </w:rPr>
              <w:t>your student(s</w:t>
            </w:r>
            <w:r>
              <w:rPr>
                <w:sz w:val="22"/>
                <w:szCs w:val="22"/>
              </w:rPr>
              <w:t>)?</w:t>
            </w:r>
          </w:p>
          <w:p w:rsidR="00291316" w:rsidRDefault="00291316" w:rsidP="00291316">
            <w:pPr>
              <w:pStyle w:val="ListParagraph"/>
              <w:spacing w:before="37"/>
              <w:rPr>
                <w:sz w:val="22"/>
                <w:szCs w:val="22"/>
              </w:rPr>
            </w:pPr>
            <w:r>
              <w:rPr>
                <w:sz w:val="22"/>
                <w:szCs w:val="22"/>
              </w:rPr>
              <w:t xml:space="preserve">Yes   </w:t>
            </w:r>
            <w:r w:rsidR="00976145">
              <w:rPr>
                <w:sz w:val="22"/>
                <w:szCs w:val="22"/>
              </w:rPr>
              <w:t xml:space="preserve">     </w:t>
            </w:r>
            <w:r>
              <w:rPr>
                <w:sz w:val="22"/>
                <w:szCs w:val="22"/>
              </w:rPr>
              <w:t xml:space="preserve">  No</w:t>
            </w:r>
          </w:p>
          <w:p w:rsidR="009D2B92" w:rsidRDefault="00291316" w:rsidP="00976145">
            <w:pPr>
              <w:pStyle w:val="ListParagraph"/>
              <w:numPr>
                <w:ilvl w:val="0"/>
                <w:numId w:val="3"/>
              </w:numPr>
              <w:spacing w:before="37"/>
              <w:rPr>
                <w:sz w:val="22"/>
                <w:szCs w:val="22"/>
              </w:rPr>
            </w:pPr>
            <w:r>
              <w:rPr>
                <w:sz w:val="22"/>
                <w:szCs w:val="22"/>
              </w:rPr>
              <w:t>Please mark how the activities met your expectations</w:t>
            </w:r>
            <w:r w:rsidR="009D2B92">
              <w:rPr>
                <w:sz w:val="22"/>
                <w:szCs w:val="22"/>
              </w:rPr>
              <w:t>.</w:t>
            </w:r>
          </w:p>
          <w:p w:rsidR="009D2B92" w:rsidRDefault="00291316" w:rsidP="009D2B92">
            <w:pPr>
              <w:pStyle w:val="ListParagraph"/>
              <w:spacing w:before="37"/>
              <w:rPr>
                <w:sz w:val="22"/>
                <w:szCs w:val="22"/>
              </w:rPr>
            </w:pPr>
            <w:r>
              <w:rPr>
                <w:sz w:val="22"/>
                <w:szCs w:val="22"/>
              </w:rPr>
              <w:t xml:space="preserve">3 – </w:t>
            </w:r>
            <w:r w:rsidR="009D2B92">
              <w:rPr>
                <w:sz w:val="22"/>
                <w:szCs w:val="22"/>
              </w:rPr>
              <w:t>E</w:t>
            </w:r>
            <w:r>
              <w:rPr>
                <w:sz w:val="22"/>
                <w:szCs w:val="22"/>
              </w:rPr>
              <w:t xml:space="preserve">xceeded </w:t>
            </w:r>
            <w:r w:rsidR="009D2B92">
              <w:rPr>
                <w:sz w:val="22"/>
                <w:szCs w:val="22"/>
              </w:rPr>
              <w:t xml:space="preserve">Expectations   </w:t>
            </w:r>
          </w:p>
          <w:p w:rsidR="009D2B92" w:rsidRDefault="00291316" w:rsidP="009D2B92">
            <w:pPr>
              <w:pStyle w:val="ListParagraph"/>
              <w:spacing w:before="37"/>
              <w:rPr>
                <w:sz w:val="22"/>
                <w:szCs w:val="22"/>
              </w:rPr>
            </w:pPr>
            <w:r>
              <w:rPr>
                <w:sz w:val="22"/>
                <w:szCs w:val="22"/>
              </w:rPr>
              <w:t>2 –</w:t>
            </w:r>
            <w:r w:rsidR="009D2B92">
              <w:rPr>
                <w:sz w:val="22"/>
                <w:szCs w:val="22"/>
              </w:rPr>
              <w:t xml:space="preserve"> M</w:t>
            </w:r>
            <w:r>
              <w:rPr>
                <w:sz w:val="22"/>
                <w:szCs w:val="22"/>
              </w:rPr>
              <w:t xml:space="preserve">et </w:t>
            </w:r>
            <w:r w:rsidR="009D2B92">
              <w:rPr>
                <w:sz w:val="22"/>
                <w:szCs w:val="22"/>
              </w:rPr>
              <w:t xml:space="preserve">Expectations  </w:t>
            </w:r>
          </w:p>
          <w:p w:rsidR="009D2B92" w:rsidRDefault="00291316" w:rsidP="009D2B92">
            <w:pPr>
              <w:pStyle w:val="ListParagraph"/>
              <w:spacing w:before="37"/>
              <w:rPr>
                <w:sz w:val="22"/>
                <w:szCs w:val="22"/>
              </w:rPr>
            </w:pPr>
            <w:r>
              <w:rPr>
                <w:sz w:val="22"/>
                <w:szCs w:val="22"/>
              </w:rPr>
              <w:t>1 –</w:t>
            </w:r>
            <w:r w:rsidR="009D2B92">
              <w:rPr>
                <w:sz w:val="22"/>
                <w:szCs w:val="22"/>
              </w:rPr>
              <w:t xml:space="preserve"> B</w:t>
            </w:r>
            <w:r>
              <w:rPr>
                <w:sz w:val="22"/>
                <w:szCs w:val="22"/>
              </w:rPr>
              <w:t>elow expectations</w:t>
            </w:r>
            <w:r w:rsidR="009D2B92">
              <w:rPr>
                <w:sz w:val="22"/>
                <w:szCs w:val="22"/>
              </w:rPr>
              <w:t xml:space="preserve"> </w:t>
            </w:r>
          </w:p>
          <w:p w:rsidR="00976145" w:rsidRPr="009D2B92" w:rsidRDefault="00291316" w:rsidP="009D2B92">
            <w:pPr>
              <w:pStyle w:val="ListParagraph"/>
              <w:spacing w:before="37"/>
              <w:rPr>
                <w:sz w:val="22"/>
                <w:szCs w:val="22"/>
              </w:rPr>
            </w:pPr>
            <w:r w:rsidRPr="009D2B92">
              <w:rPr>
                <w:sz w:val="22"/>
                <w:szCs w:val="22"/>
              </w:rPr>
              <w:t xml:space="preserve">0 – </w:t>
            </w:r>
            <w:r w:rsidR="009D2B92">
              <w:rPr>
                <w:sz w:val="22"/>
                <w:szCs w:val="22"/>
              </w:rPr>
              <w:t>Did Not Participate in Activity</w:t>
            </w:r>
          </w:p>
          <w:p w:rsidR="00976145" w:rsidRDefault="00976145" w:rsidP="00976145">
            <w:pPr>
              <w:pStyle w:val="ListParagraph"/>
              <w:spacing w:before="37"/>
              <w:rPr>
                <w:sz w:val="22"/>
                <w:szCs w:val="22"/>
              </w:rPr>
            </w:pPr>
          </w:p>
          <w:p w:rsidR="00976145" w:rsidRDefault="00976145" w:rsidP="00976145">
            <w:pPr>
              <w:pStyle w:val="ListParagraph"/>
              <w:spacing w:before="37"/>
              <w:rPr>
                <w:sz w:val="22"/>
                <w:szCs w:val="22"/>
              </w:rPr>
            </w:pPr>
            <w:r>
              <w:rPr>
                <w:sz w:val="22"/>
                <w:szCs w:val="22"/>
              </w:rPr>
              <w:t>Chilly Read-Alouds</w:t>
            </w:r>
            <w:r w:rsidR="005311F9">
              <w:rPr>
                <w:sz w:val="22"/>
                <w:szCs w:val="22"/>
              </w:rPr>
              <w:t xml:space="preserve">     3     2     1     0</w:t>
            </w:r>
          </w:p>
          <w:p w:rsidR="00976145" w:rsidRDefault="005311F9" w:rsidP="00976145">
            <w:pPr>
              <w:pStyle w:val="ListParagraph"/>
              <w:spacing w:before="37"/>
              <w:rPr>
                <w:sz w:val="22"/>
                <w:szCs w:val="22"/>
              </w:rPr>
            </w:pPr>
            <w:r>
              <w:rPr>
                <w:sz w:val="22"/>
                <w:szCs w:val="22"/>
              </w:rPr>
              <w:t>Winter Books and Snowflake Cookies     3     2     1     0</w:t>
            </w:r>
          </w:p>
          <w:p w:rsidR="00976145" w:rsidRDefault="005311F9" w:rsidP="00976145">
            <w:pPr>
              <w:pStyle w:val="ListParagraph"/>
              <w:spacing w:before="37"/>
              <w:rPr>
                <w:sz w:val="22"/>
                <w:szCs w:val="22"/>
              </w:rPr>
            </w:pPr>
            <w:r w:rsidRPr="005311F9">
              <w:rPr>
                <w:i/>
                <w:sz w:val="22"/>
                <w:szCs w:val="22"/>
              </w:rPr>
              <w:t>The Magic School Bus Arctic Adventure</w:t>
            </w:r>
            <w:r w:rsidR="00976145" w:rsidRPr="005311F9">
              <w:rPr>
                <w:i/>
                <w:sz w:val="22"/>
                <w:szCs w:val="22"/>
              </w:rPr>
              <w:t xml:space="preserve"> </w:t>
            </w:r>
            <w:r w:rsidR="00976145">
              <w:rPr>
                <w:sz w:val="22"/>
                <w:szCs w:val="22"/>
              </w:rPr>
              <w:t>Movie and Popcorn</w:t>
            </w:r>
            <w:r>
              <w:rPr>
                <w:sz w:val="22"/>
                <w:szCs w:val="22"/>
              </w:rPr>
              <w:t xml:space="preserve">     3     2     1     0</w:t>
            </w:r>
          </w:p>
          <w:p w:rsidR="00976145" w:rsidRDefault="00680F82" w:rsidP="00976145">
            <w:pPr>
              <w:pStyle w:val="ListParagraph"/>
              <w:spacing w:before="37"/>
              <w:rPr>
                <w:sz w:val="22"/>
                <w:szCs w:val="22"/>
              </w:rPr>
            </w:pPr>
            <w:r>
              <w:rPr>
                <w:sz w:val="22"/>
                <w:szCs w:val="22"/>
              </w:rPr>
              <w:t>Icy</w:t>
            </w:r>
            <w:r w:rsidR="00976145">
              <w:rPr>
                <w:sz w:val="22"/>
                <w:szCs w:val="22"/>
              </w:rPr>
              <w:t xml:space="preserve"> Crafts</w:t>
            </w:r>
            <w:r w:rsidR="005311F9">
              <w:rPr>
                <w:sz w:val="22"/>
                <w:szCs w:val="22"/>
              </w:rPr>
              <w:t xml:space="preserve">     3     2      1     0</w:t>
            </w:r>
          </w:p>
          <w:p w:rsidR="00976145" w:rsidRDefault="0002273F" w:rsidP="00976145">
            <w:pPr>
              <w:pStyle w:val="ListParagraph"/>
              <w:spacing w:before="37"/>
              <w:rPr>
                <w:sz w:val="22"/>
                <w:szCs w:val="22"/>
              </w:rPr>
            </w:pPr>
            <w:r>
              <w:rPr>
                <w:sz w:val="22"/>
                <w:szCs w:val="22"/>
              </w:rPr>
              <w:t>Frosty</w:t>
            </w:r>
            <w:r w:rsidR="00976145">
              <w:rPr>
                <w:sz w:val="22"/>
                <w:szCs w:val="22"/>
              </w:rPr>
              <w:t xml:space="preserve"> Games</w:t>
            </w:r>
            <w:r w:rsidR="005311F9">
              <w:rPr>
                <w:sz w:val="22"/>
                <w:szCs w:val="22"/>
              </w:rPr>
              <w:t xml:space="preserve">     3     2     1     0</w:t>
            </w:r>
          </w:p>
          <w:p w:rsidR="00976145" w:rsidRDefault="00976145" w:rsidP="00976145">
            <w:pPr>
              <w:pStyle w:val="ListParagraph"/>
              <w:spacing w:before="37"/>
              <w:rPr>
                <w:sz w:val="22"/>
                <w:szCs w:val="22"/>
              </w:rPr>
            </w:pPr>
          </w:p>
          <w:p w:rsidR="00976145" w:rsidRPr="00976145" w:rsidRDefault="00976145" w:rsidP="00976145">
            <w:pPr>
              <w:spacing w:before="37"/>
              <w:rPr>
                <w:sz w:val="22"/>
                <w:szCs w:val="22"/>
              </w:rPr>
            </w:pPr>
          </w:p>
          <w:p w:rsidR="00291316" w:rsidRDefault="00291316" w:rsidP="00291316">
            <w:pPr>
              <w:pStyle w:val="ListParagraph"/>
              <w:spacing w:before="37"/>
              <w:rPr>
                <w:sz w:val="22"/>
                <w:szCs w:val="22"/>
              </w:rPr>
            </w:pPr>
          </w:p>
          <w:p w:rsidR="00291316" w:rsidRPr="00291316" w:rsidRDefault="00291316" w:rsidP="00291316">
            <w:pPr>
              <w:pStyle w:val="ListParagraph"/>
              <w:spacing w:before="37"/>
              <w:rPr>
                <w:sz w:val="22"/>
                <w:szCs w:val="22"/>
              </w:rPr>
            </w:pPr>
          </w:p>
          <w:p w:rsidR="00E51080" w:rsidRDefault="00E51080" w:rsidP="00E51080">
            <w:pPr>
              <w:pStyle w:val="ListParagraph"/>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P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Pr="00E51080" w:rsidRDefault="00E51080" w:rsidP="00E51080">
            <w:pPr>
              <w:spacing w:before="37"/>
              <w:rPr>
                <w:sz w:val="22"/>
                <w:szCs w:val="22"/>
              </w:rPr>
            </w:pPr>
          </w:p>
        </w:tc>
      </w:tr>
      <w:tr w:rsidR="005311F9" w:rsidTr="00680F82">
        <w:trPr>
          <w:trHeight w:hRule="exact" w:val="20"/>
        </w:trPr>
        <w:tc>
          <w:tcPr>
            <w:tcW w:w="9968" w:type="dxa"/>
            <w:gridSpan w:val="6"/>
            <w:tcBorders>
              <w:top w:val="single" w:sz="5" w:space="0" w:color="000000"/>
              <w:left w:val="single" w:sz="5" w:space="0" w:color="000000"/>
              <w:bottom w:val="single" w:sz="5" w:space="0" w:color="000000"/>
              <w:right w:val="single" w:sz="5" w:space="0" w:color="000000"/>
            </w:tcBorders>
          </w:tcPr>
          <w:p w:rsidR="005311F9" w:rsidRDefault="005311F9" w:rsidP="00F12754">
            <w:pPr>
              <w:spacing w:line="240" w:lineRule="exact"/>
              <w:rPr>
                <w:b/>
                <w:spacing w:val="-1"/>
                <w:sz w:val="22"/>
                <w:szCs w:val="22"/>
              </w:rPr>
            </w:pPr>
          </w:p>
        </w:tc>
      </w:tr>
      <w:tr w:rsidR="00C51DD5" w:rsidTr="005311F9">
        <w:trPr>
          <w:trHeight w:hRule="exact" w:val="20"/>
        </w:trPr>
        <w:tc>
          <w:tcPr>
            <w:tcW w:w="97" w:type="dxa"/>
            <w:vMerge w:val="restart"/>
            <w:tcBorders>
              <w:top w:val="nil"/>
              <w:left w:val="single" w:sz="5" w:space="0" w:color="000000"/>
              <w:right w:val="single" w:sz="5" w:space="0" w:color="000000"/>
            </w:tcBorders>
          </w:tcPr>
          <w:p w:rsidR="00C51DD5" w:rsidRDefault="00C51DD5"/>
        </w:tc>
        <w:tc>
          <w:tcPr>
            <w:tcW w:w="8392" w:type="dxa"/>
            <w:gridSpan w:val="4"/>
            <w:tcBorders>
              <w:top w:val="single" w:sz="5" w:space="0" w:color="000000"/>
              <w:left w:val="single" w:sz="5" w:space="0" w:color="000000"/>
              <w:bottom w:val="nil"/>
              <w:right w:val="single" w:sz="5" w:space="0" w:color="000000"/>
            </w:tcBorders>
          </w:tcPr>
          <w:p w:rsidR="00C51DD5" w:rsidRDefault="00C51DD5">
            <w:pPr>
              <w:spacing w:line="220" w:lineRule="exact"/>
              <w:ind w:left="102"/>
            </w:pPr>
          </w:p>
        </w:tc>
        <w:tc>
          <w:tcPr>
            <w:tcW w:w="1479" w:type="dxa"/>
            <w:vMerge w:val="restart"/>
            <w:tcBorders>
              <w:top w:val="nil"/>
              <w:left w:val="single" w:sz="5" w:space="0" w:color="000000"/>
              <w:right w:val="single" w:sz="5" w:space="0" w:color="000000"/>
            </w:tcBorders>
          </w:tcPr>
          <w:p w:rsidR="00C51DD5" w:rsidRDefault="00C51DD5"/>
        </w:tc>
      </w:tr>
      <w:tr w:rsidR="00C51DD5" w:rsidTr="005311F9">
        <w:trPr>
          <w:trHeight w:hRule="exact" w:val="20"/>
        </w:trPr>
        <w:tc>
          <w:tcPr>
            <w:tcW w:w="97" w:type="dxa"/>
            <w:vMerge/>
            <w:tcBorders>
              <w:left w:val="single" w:sz="5" w:space="0" w:color="000000"/>
              <w:bottom w:val="single" w:sz="5" w:space="0" w:color="000000"/>
              <w:right w:val="single" w:sz="5" w:space="0" w:color="000000"/>
            </w:tcBorders>
          </w:tcPr>
          <w:p w:rsidR="00C51DD5" w:rsidRDefault="00C51DD5"/>
        </w:tc>
        <w:tc>
          <w:tcPr>
            <w:tcW w:w="2489" w:type="dxa"/>
            <w:tcBorders>
              <w:top w:val="single" w:sz="5" w:space="0" w:color="000000"/>
              <w:left w:val="single" w:sz="5" w:space="0" w:color="000000"/>
              <w:bottom w:val="single" w:sz="5" w:space="0" w:color="000000"/>
              <w:right w:val="single" w:sz="5" w:space="0" w:color="000000"/>
            </w:tcBorders>
          </w:tcPr>
          <w:p w:rsidR="00FB7A12" w:rsidRDefault="00FB7A12" w:rsidP="00E51080">
            <w:pPr>
              <w:spacing w:line="220" w:lineRule="exact"/>
              <w:ind w:right="1003"/>
            </w:pPr>
          </w:p>
        </w:tc>
        <w:tc>
          <w:tcPr>
            <w:tcW w:w="1917" w:type="dxa"/>
            <w:tcBorders>
              <w:top w:val="single" w:sz="5" w:space="0" w:color="000000"/>
              <w:left w:val="single" w:sz="5" w:space="0" w:color="000000"/>
              <w:bottom w:val="single" w:sz="5" w:space="0" w:color="000000"/>
              <w:right w:val="single" w:sz="5" w:space="0" w:color="000000"/>
            </w:tcBorders>
          </w:tcPr>
          <w:p w:rsidR="00FB7A12" w:rsidRDefault="00FB7A12" w:rsidP="00FB7A12">
            <w:pPr>
              <w:pStyle w:val="ListParagraph"/>
              <w:numPr>
                <w:ilvl w:val="0"/>
                <w:numId w:val="2"/>
              </w:numPr>
              <w:spacing w:line="220" w:lineRule="exact"/>
            </w:pPr>
          </w:p>
        </w:tc>
        <w:tc>
          <w:tcPr>
            <w:tcW w:w="2002" w:type="dxa"/>
            <w:tcBorders>
              <w:top w:val="single" w:sz="5" w:space="0" w:color="000000"/>
              <w:left w:val="single" w:sz="5" w:space="0" w:color="000000"/>
              <w:bottom w:val="single" w:sz="5" w:space="0" w:color="000000"/>
              <w:right w:val="single" w:sz="5" w:space="0" w:color="000000"/>
            </w:tcBorders>
          </w:tcPr>
          <w:p w:rsidR="00FB7A12" w:rsidRDefault="00FB7A12" w:rsidP="00FB7A12">
            <w:pPr>
              <w:pStyle w:val="ListParagraph"/>
              <w:numPr>
                <w:ilvl w:val="0"/>
                <w:numId w:val="2"/>
              </w:numPr>
            </w:pPr>
          </w:p>
        </w:tc>
        <w:tc>
          <w:tcPr>
            <w:tcW w:w="1984" w:type="dxa"/>
            <w:tcBorders>
              <w:top w:val="single" w:sz="5" w:space="0" w:color="000000"/>
              <w:left w:val="single" w:sz="5" w:space="0" w:color="000000"/>
              <w:bottom w:val="single" w:sz="5" w:space="0" w:color="000000"/>
              <w:right w:val="single" w:sz="5" w:space="0" w:color="000000"/>
            </w:tcBorders>
          </w:tcPr>
          <w:p w:rsidR="00E51080" w:rsidRDefault="00E51080" w:rsidP="00E51080">
            <w:pPr>
              <w:spacing w:line="220" w:lineRule="exact"/>
            </w:pPr>
          </w:p>
        </w:tc>
        <w:tc>
          <w:tcPr>
            <w:tcW w:w="1479" w:type="dxa"/>
            <w:vMerge/>
            <w:tcBorders>
              <w:left w:val="single" w:sz="5" w:space="0" w:color="000000"/>
              <w:bottom w:val="single" w:sz="5" w:space="0" w:color="000000"/>
              <w:right w:val="single" w:sz="5" w:space="0" w:color="000000"/>
            </w:tcBorders>
          </w:tcPr>
          <w:p w:rsidR="00C51DD5" w:rsidRDefault="00C51DD5"/>
        </w:tc>
      </w:tr>
    </w:tbl>
    <w:p w:rsidR="00680F82" w:rsidRDefault="00680F82"/>
    <w:p w:rsidR="00680F82" w:rsidRDefault="00680F82"/>
    <w:p w:rsidR="00680F82" w:rsidRDefault="00680F82"/>
    <w:p w:rsidR="00680F82" w:rsidRDefault="00680F82"/>
    <w:p w:rsidR="00680F82" w:rsidRDefault="00680F82"/>
    <w:p w:rsidR="00680F82" w:rsidRDefault="00680F82"/>
    <w:p w:rsidR="00680F82" w:rsidRDefault="00680F82"/>
    <w:p w:rsidR="00680F82" w:rsidRDefault="00680F82"/>
    <w:p w:rsidR="00680F82" w:rsidRDefault="00680F82"/>
    <w:tbl>
      <w:tblPr>
        <w:tblStyle w:val="TableGrid"/>
        <w:tblW w:w="0" w:type="auto"/>
        <w:tblLook w:val="04A0" w:firstRow="1" w:lastRow="0" w:firstColumn="1" w:lastColumn="0" w:noHBand="0" w:noVBand="1"/>
      </w:tblPr>
      <w:tblGrid>
        <w:gridCol w:w="3325"/>
        <w:gridCol w:w="1890"/>
        <w:gridCol w:w="2160"/>
        <w:gridCol w:w="2795"/>
      </w:tblGrid>
      <w:tr w:rsidR="00680F82" w:rsidTr="00F645C0">
        <w:trPr>
          <w:trHeight w:val="576"/>
        </w:trPr>
        <w:tc>
          <w:tcPr>
            <w:tcW w:w="3325" w:type="dxa"/>
            <w:vAlign w:val="center"/>
          </w:tcPr>
          <w:p w:rsidR="00680F82" w:rsidRPr="00B7173E" w:rsidRDefault="00680F82" w:rsidP="00680F82">
            <w:pPr>
              <w:jc w:val="center"/>
              <w:rPr>
                <w:sz w:val="22"/>
              </w:rPr>
            </w:pPr>
            <w:r w:rsidRPr="00B7173E">
              <w:rPr>
                <w:sz w:val="22"/>
              </w:rPr>
              <w:t>Activities</w:t>
            </w:r>
          </w:p>
        </w:tc>
        <w:tc>
          <w:tcPr>
            <w:tcW w:w="1890" w:type="dxa"/>
            <w:vAlign w:val="center"/>
          </w:tcPr>
          <w:p w:rsidR="00680F82" w:rsidRPr="00B7173E" w:rsidRDefault="00680F82" w:rsidP="00680F82">
            <w:pPr>
              <w:jc w:val="center"/>
              <w:rPr>
                <w:sz w:val="22"/>
              </w:rPr>
            </w:pPr>
            <w:r w:rsidRPr="00B7173E">
              <w:rPr>
                <w:sz w:val="22"/>
              </w:rPr>
              <w:t>Timeline</w:t>
            </w:r>
          </w:p>
        </w:tc>
        <w:tc>
          <w:tcPr>
            <w:tcW w:w="2160" w:type="dxa"/>
            <w:vAlign w:val="center"/>
          </w:tcPr>
          <w:p w:rsidR="00B7173E" w:rsidRDefault="00680F82" w:rsidP="00680F82">
            <w:pPr>
              <w:jc w:val="center"/>
              <w:rPr>
                <w:sz w:val="22"/>
              </w:rPr>
            </w:pPr>
            <w:r w:rsidRPr="00B7173E">
              <w:rPr>
                <w:sz w:val="22"/>
              </w:rPr>
              <w:t xml:space="preserve">People Involved </w:t>
            </w:r>
          </w:p>
          <w:p w:rsidR="00680F82" w:rsidRPr="00B7173E" w:rsidRDefault="00680F82" w:rsidP="00680F82">
            <w:pPr>
              <w:jc w:val="center"/>
              <w:rPr>
                <w:sz w:val="22"/>
              </w:rPr>
            </w:pPr>
            <w:r w:rsidRPr="00B7173E">
              <w:rPr>
                <w:sz w:val="22"/>
              </w:rPr>
              <w:t>and Roles</w:t>
            </w:r>
          </w:p>
        </w:tc>
        <w:tc>
          <w:tcPr>
            <w:tcW w:w="2795" w:type="dxa"/>
            <w:vAlign w:val="center"/>
          </w:tcPr>
          <w:p w:rsidR="00680F82" w:rsidRPr="00B7173E" w:rsidRDefault="00680F82" w:rsidP="00680F82">
            <w:pPr>
              <w:jc w:val="center"/>
              <w:rPr>
                <w:sz w:val="22"/>
              </w:rPr>
            </w:pPr>
            <w:r w:rsidRPr="00B7173E">
              <w:rPr>
                <w:sz w:val="22"/>
              </w:rPr>
              <w:t>Resources Needed</w:t>
            </w:r>
          </w:p>
        </w:tc>
      </w:tr>
      <w:tr w:rsidR="000B028C" w:rsidTr="00E347BC">
        <w:trPr>
          <w:trHeight w:val="576"/>
        </w:trPr>
        <w:tc>
          <w:tcPr>
            <w:tcW w:w="3325" w:type="dxa"/>
            <w:vAlign w:val="center"/>
          </w:tcPr>
          <w:p w:rsidR="000B028C" w:rsidRDefault="000B028C" w:rsidP="00680F82">
            <w:pPr>
              <w:jc w:val="center"/>
              <w:rPr>
                <w:sz w:val="22"/>
              </w:rPr>
            </w:pPr>
          </w:p>
          <w:p w:rsidR="000B028C" w:rsidRDefault="000B028C" w:rsidP="00680F82">
            <w:pPr>
              <w:jc w:val="center"/>
              <w:rPr>
                <w:sz w:val="22"/>
              </w:rPr>
            </w:pPr>
            <w:r>
              <w:rPr>
                <w:sz w:val="22"/>
              </w:rPr>
              <w:t xml:space="preserve">Meeting with Mrs. Ward – discussed leadership project ideas </w:t>
            </w:r>
          </w:p>
          <w:p w:rsidR="000B028C" w:rsidRDefault="000B028C" w:rsidP="00680F82">
            <w:pPr>
              <w:jc w:val="center"/>
              <w:rPr>
                <w:sz w:val="22"/>
              </w:rPr>
            </w:pPr>
          </w:p>
        </w:tc>
        <w:tc>
          <w:tcPr>
            <w:tcW w:w="1890" w:type="dxa"/>
            <w:vAlign w:val="center"/>
          </w:tcPr>
          <w:p w:rsidR="000B028C" w:rsidRDefault="000B028C" w:rsidP="00E347BC">
            <w:pPr>
              <w:jc w:val="center"/>
              <w:rPr>
                <w:sz w:val="22"/>
              </w:rPr>
            </w:pPr>
            <w:r>
              <w:rPr>
                <w:sz w:val="22"/>
              </w:rPr>
              <w:t xml:space="preserve">October 26, 2016 </w:t>
            </w:r>
          </w:p>
          <w:p w:rsidR="000B028C" w:rsidRDefault="000B028C" w:rsidP="00E347BC">
            <w:pPr>
              <w:jc w:val="center"/>
              <w:rPr>
                <w:sz w:val="22"/>
              </w:rPr>
            </w:pPr>
            <w:r>
              <w:rPr>
                <w:sz w:val="22"/>
              </w:rPr>
              <w:t>12 – 12:30</w:t>
            </w:r>
          </w:p>
        </w:tc>
        <w:tc>
          <w:tcPr>
            <w:tcW w:w="2160" w:type="dxa"/>
            <w:vAlign w:val="center"/>
          </w:tcPr>
          <w:p w:rsidR="000B028C" w:rsidRDefault="000B028C" w:rsidP="00680F82">
            <w:pPr>
              <w:jc w:val="center"/>
              <w:rPr>
                <w:sz w:val="22"/>
              </w:rPr>
            </w:pPr>
            <w:r>
              <w:rPr>
                <w:sz w:val="22"/>
              </w:rPr>
              <w:t>Mrs. Ward</w:t>
            </w:r>
          </w:p>
          <w:p w:rsidR="000B028C" w:rsidRDefault="000B028C" w:rsidP="00680F82">
            <w:pPr>
              <w:jc w:val="center"/>
              <w:rPr>
                <w:sz w:val="22"/>
              </w:rPr>
            </w:pPr>
            <w:r>
              <w:rPr>
                <w:sz w:val="22"/>
              </w:rPr>
              <w:t>(provide suggestions)</w:t>
            </w:r>
          </w:p>
        </w:tc>
        <w:tc>
          <w:tcPr>
            <w:tcW w:w="2795" w:type="dxa"/>
            <w:vAlign w:val="center"/>
          </w:tcPr>
          <w:p w:rsidR="000B028C" w:rsidRDefault="000B028C" w:rsidP="00680F82">
            <w:pPr>
              <w:jc w:val="center"/>
              <w:rPr>
                <w:sz w:val="22"/>
              </w:rPr>
            </w:pPr>
            <w:r>
              <w:rPr>
                <w:sz w:val="22"/>
              </w:rPr>
              <w:t>Leadership Notes</w:t>
            </w:r>
          </w:p>
        </w:tc>
      </w:tr>
      <w:tr w:rsidR="000B028C" w:rsidTr="00E347BC">
        <w:trPr>
          <w:trHeight w:val="576"/>
        </w:trPr>
        <w:tc>
          <w:tcPr>
            <w:tcW w:w="3325" w:type="dxa"/>
            <w:vAlign w:val="center"/>
          </w:tcPr>
          <w:p w:rsidR="000B028C" w:rsidRDefault="000B028C" w:rsidP="000B028C">
            <w:pPr>
              <w:jc w:val="center"/>
              <w:rPr>
                <w:sz w:val="22"/>
              </w:rPr>
            </w:pPr>
          </w:p>
          <w:p w:rsidR="000B028C" w:rsidRDefault="000B028C" w:rsidP="000B028C">
            <w:pPr>
              <w:jc w:val="center"/>
              <w:rPr>
                <w:sz w:val="22"/>
              </w:rPr>
            </w:pPr>
            <w:r>
              <w:rPr>
                <w:sz w:val="22"/>
              </w:rPr>
              <w:t xml:space="preserve">Meeting with Mrs. Eubank – discussed and determined leadership project </w:t>
            </w:r>
          </w:p>
          <w:p w:rsidR="000B028C" w:rsidRDefault="000B028C" w:rsidP="000B028C">
            <w:pPr>
              <w:jc w:val="center"/>
              <w:rPr>
                <w:sz w:val="22"/>
              </w:rPr>
            </w:pPr>
          </w:p>
        </w:tc>
        <w:tc>
          <w:tcPr>
            <w:tcW w:w="1890" w:type="dxa"/>
            <w:vAlign w:val="center"/>
          </w:tcPr>
          <w:p w:rsidR="000B028C" w:rsidRDefault="000B028C" w:rsidP="00E347BC">
            <w:pPr>
              <w:jc w:val="center"/>
              <w:rPr>
                <w:sz w:val="22"/>
              </w:rPr>
            </w:pPr>
            <w:r>
              <w:rPr>
                <w:sz w:val="22"/>
              </w:rPr>
              <w:t>October 28, 2016</w:t>
            </w:r>
          </w:p>
          <w:p w:rsidR="000B028C" w:rsidRDefault="000B028C" w:rsidP="00E347BC">
            <w:pPr>
              <w:jc w:val="center"/>
              <w:rPr>
                <w:sz w:val="22"/>
              </w:rPr>
            </w:pPr>
            <w:r>
              <w:rPr>
                <w:sz w:val="22"/>
              </w:rPr>
              <w:t>1:00 – 1:30</w:t>
            </w:r>
          </w:p>
        </w:tc>
        <w:tc>
          <w:tcPr>
            <w:tcW w:w="2160" w:type="dxa"/>
            <w:vAlign w:val="center"/>
          </w:tcPr>
          <w:p w:rsidR="000B028C" w:rsidRDefault="000B028C" w:rsidP="00680F82">
            <w:pPr>
              <w:jc w:val="center"/>
              <w:rPr>
                <w:sz w:val="22"/>
              </w:rPr>
            </w:pPr>
            <w:r>
              <w:rPr>
                <w:sz w:val="22"/>
              </w:rPr>
              <w:t>Mrs. Eubank</w:t>
            </w:r>
          </w:p>
          <w:p w:rsidR="000B028C" w:rsidRDefault="000B028C" w:rsidP="00680F82">
            <w:pPr>
              <w:jc w:val="center"/>
              <w:rPr>
                <w:sz w:val="22"/>
              </w:rPr>
            </w:pPr>
            <w:r>
              <w:rPr>
                <w:sz w:val="22"/>
              </w:rPr>
              <w:t>(approve project)</w:t>
            </w:r>
          </w:p>
        </w:tc>
        <w:tc>
          <w:tcPr>
            <w:tcW w:w="2795" w:type="dxa"/>
            <w:vAlign w:val="center"/>
          </w:tcPr>
          <w:p w:rsidR="000B028C" w:rsidRDefault="000B028C" w:rsidP="00680F82">
            <w:pPr>
              <w:jc w:val="center"/>
              <w:rPr>
                <w:sz w:val="22"/>
              </w:rPr>
            </w:pPr>
            <w:r>
              <w:rPr>
                <w:sz w:val="22"/>
              </w:rPr>
              <w:t>Leadership Notes</w:t>
            </w:r>
          </w:p>
          <w:p w:rsidR="000B028C" w:rsidRDefault="000B028C" w:rsidP="00680F82">
            <w:pPr>
              <w:jc w:val="center"/>
              <w:rPr>
                <w:sz w:val="22"/>
              </w:rPr>
            </w:pPr>
            <w:r>
              <w:rPr>
                <w:sz w:val="22"/>
              </w:rPr>
              <w:t>School Calendar</w:t>
            </w:r>
          </w:p>
        </w:tc>
      </w:tr>
      <w:tr w:rsidR="000B028C" w:rsidTr="00E347BC">
        <w:trPr>
          <w:trHeight w:val="576"/>
        </w:trPr>
        <w:tc>
          <w:tcPr>
            <w:tcW w:w="3325" w:type="dxa"/>
            <w:vAlign w:val="center"/>
          </w:tcPr>
          <w:p w:rsidR="000B028C" w:rsidRDefault="000B028C" w:rsidP="00680F82">
            <w:pPr>
              <w:jc w:val="center"/>
              <w:rPr>
                <w:sz w:val="22"/>
              </w:rPr>
            </w:pPr>
          </w:p>
          <w:p w:rsidR="000B028C" w:rsidRDefault="000B028C" w:rsidP="00680F82">
            <w:pPr>
              <w:jc w:val="center"/>
              <w:rPr>
                <w:sz w:val="22"/>
              </w:rPr>
            </w:pPr>
            <w:r>
              <w:rPr>
                <w:sz w:val="22"/>
              </w:rPr>
              <w:t>Meeting with Mrs. Eubank –</w:t>
            </w:r>
            <w:r w:rsidR="00F91DD3">
              <w:rPr>
                <w:sz w:val="22"/>
              </w:rPr>
              <w:t xml:space="preserve"> finalize</w:t>
            </w:r>
            <w:r>
              <w:rPr>
                <w:sz w:val="22"/>
              </w:rPr>
              <w:t xml:space="preserve"> all activities</w:t>
            </w:r>
          </w:p>
          <w:p w:rsidR="000B028C" w:rsidRDefault="000B028C" w:rsidP="00680F82">
            <w:pPr>
              <w:jc w:val="center"/>
              <w:rPr>
                <w:sz w:val="22"/>
              </w:rPr>
            </w:pPr>
          </w:p>
          <w:p w:rsidR="000B028C" w:rsidRDefault="000B028C" w:rsidP="00680F82">
            <w:pPr>
              <w:jc w:val="center"/>
              <w:rPr>
                <w:sz w:val="22"/>
              </w:rPr>
            </w:pPr>
            <w:r>
              <w:rPr>
                <w:sz w:val="22"/>
              </w:rPr>
              <w:t>Scheduling Volunteer Shifts</w:t>
            </w:r>
          </w:p>
          <w:p w:rsidR="000B028C" w:rsidRDefault="000B028C" w:rsidP="00680F82">
            <w:pPr>
              <w:jc w:val="center"/>
              <w:rPr>
                <w:sz w:val="22"/>
              </w:rPr>
            </w:pPr>
          </w:p>
        </w:tc>
        <w:tc>
          <w:tcPr>
            <w:tcW w:w="1890" w:type="dxa"/>
            <w:vAlign w:val="center"/>
          </w:tcPr>
          <w:p w:rsidR="000B028C" w:rsidRDefault="000B028C" w:rsidP="00E347BC">
            <w:pPr>
              <w:jc w:val="center"/>
              <w:rPr>
                <w:sz w:val="22"/>
              </w:rPr>
            </w:pPr>
            <w:r>
              <w:rPr>
                <w:sz w:val="22"/>
              </w:rPr>
              <w:t>January 9 – 13</w:t>
            </w:r>
          </w:p>
        </w:tc>
        <w:tc>
          <w:tcPr>
            <w:tcW w:w="2160" w:type="dxa"/>
            <w:vAlign w:val="center"/>
          </w:tcPr>
          <w:p w:rsidR="000B028C" w:rsidRDefault="000B028C" w:rsidP="000B028C">
            <w:pPr>
              <w:jc w:val="center"/>
              <w:rPr>
                <w:sz w:val="22"/>
              </w:rPr>
            </w:pPr>
            <w:r>
              <w:rPr>
                <w:sz w:val="22"/>
              </w:rPr>
              <w:t>Mrs. Eubank</w:t>
            </w:r>
          </w:p>
          <w:p w:rsidR="000B028C" w:rsidRDefault="000B028C" w:rsidP="000B028C">
            <w:pPr>
              <w:jc w:val="center"/>
              <w:rPr>
                <w:sz w:val="22"/>
              </w:rPr>
            </w:pPr>
            <w:r>
              <w:rPr>
                <w:sz w:val="22"/>
              </w:rPr>
              <w:t>(provide</w:t>
            </w:r>
            <w:r w:rsidR="00F91DD3">
              <w:rPr>
                <w:sz w:val="22"/>
              </w:rPr>
              <w:t xml:space="preserve"> ticket</w:t>
            </w:r>
            <w:r>
              <w:rPr>
                <w:sz w:val="22"/>
              </w:rPr>
              <w:t xml:space="preserve"> numbers)</w:t>
            </w:r>
          </w:p>
          <w:p w:rsidR="000B028C" w:rsidRDefault="000B028C" w:rsidP="000B028C">
            <w:pPr>
              <w:jc w:val="center"/>
              <w:rPr>
                <w:sz w:val="22"/>
              </w:rPr>
            </w:pPr>
            <w:r>
              <w:rPr>
                <w:sz w:val="22"/>
              </w:rPr>
              <w:t>Volunteers</w:t>
            </w:r>
          </w:p>
          <w:p w:rsidR="000B028C" w:rsidRDefault="000B028C" w:rsidP="000B028C">
            <w:pPr>
              <w:jc w:val="center"/>
              <w:rPr>
                <w:sz w:val="22"/>
              </w:rPr>
            </w:pPr>
            <w:r>
              <w:rPr>
                <w:sz w:val="22"/>
              </w:rPr>
              <w:t>(selecting shifts)</w:t>
            </w:r>
          </w:p>
        </w:tc>
        <w:tc>
          <w:tcPr>
            <w:tcW w:w="2795" w:type="dxa"/>
            <w:vAlign w:val="center"/>
          </w:tcPr>
          <w:p w:rsidR="000B028C" w:rsidRDefault="000B028C" w:rsidP="000B028C">
            <w:pPr>
              <w:jc w:val="center"/>
              <w:rPr>
                <w:sz w:val="22"/>
              </w:rPr>
            </w:pPr>
            <w:r>
              <w:rPr>
                <w:sz w:val="22"/>
              </w:rPr>
              <w:t>Leadership Plan</w:t>
            </w:r>
          </w:p>
          <w:p w:rsidR="000B028C" w:rsidRDefault="00CC08CD" w:rsidP="000B028C">
            <w:pPr>
              <w:jc w:val="center"/>
              <w:rPr>
                <w:sz w:val="22"/>
              </w:rPr>
            </w:pPr>
            <w:r>
              <w:rPr>
                <w:sz w:val="22"/>
              </w:rPr>
              <w:t>Leadership Volunteer Shifts Chart</w:t>
            </w:r>
            <w:bookmarkStart w:id="0" w:name="_GoBack"/>
            <w:bookmarkEnd w:id="0"/>
          </w:p>
        </w:tc>
      </w:tr>
      <w:tr w:rsidR="000B028C" w:rsidTr="00E347BC">
        <w:trPr>
          <w:trHeight w:val="576"/>
        </w:trPr>
        <w:tc>
          <w:tcPr>
            <w:tcW w:w="3325" w:type="dxa"/>
            <w:vAlign w:val="center"/>
          </w:tcPr>
          <w:p w:rsidR="000B028C" w:rsidRDefault="000B028C" w:rsidP="00680F82">
            <w:pPr>
              <w:jc w:val="center"/>
              <w:rPr>
                <w:sz w:val="22"/>
              </w:rPr>
            </w:pPr>
          </w:p>
          <w:p w:rsidR="000B028C" w:rsidRDefault="000B028C" w:rsidP="00680F82">
            <w:pPr>
              <w:jc w:val="center"/>
              <w:rPr>
                <w:sz w:val="22"/>
              </w:rPr>
            </w:pPr>
            <w:r>
              <w:rPr>
                <w:sz w:val="22"/>
              </w:rPr>
              <w:t xml:space="preserve">Preparing Winter Activities </w:t>
            </w:r>
          </w:p>
          <w:p w:rsidR="000B028C" w:rsidRDefault="000B028C" w:rsidP="00680F82">
            <w:pPr>
              <w:jc w:val="center"/>
              <w:rPr>
                <w:sz w:val="22"/>
              </w:rPr>
            </w:pPr>
            <w:r>
              <w:rPr>
                <w:sz w:val="22"/>
              </w:rPr>
              <w:t>for Implementation</w:t>
            </w:r>
          </w:p>
          <w:p w:rsidR="000B028C" w:rsidRDefault="000B028C" w:rsidP="00680F82">
            <w:pPr>
              <w:jc w:val="center"/>
              <w:rPr>
                <w:sz w:val="22"/>
              </w:rPr>
            </w:pPr>
          </w:p>
        </w:tc>
        <w:tc>
          <w:tcPr>
            <w:tcW w:w="1890" w:type="dxa"/>
            <w:vAlign w:val="center"/>
          </w:tcPr>
          <w:p w:rsidR="000B028C" w:rsidRDefault="000B028C" w:rsidP="00E347BC">
            <w:pPr>
              <w:jc w:val="center"/>
              <w:rPr>
                <w:sz w:val="22"/>
              </w:rPr>
            </w:pPr>
            <w:r>
              <w:rPr>
                <w:sz w:val="22"/>
              </w:rPr>
              <w:t>January 16 -20</w:t>
            </w:r>
          </w:p>
        </w:tc>
        <w:tc>
          <w:tcPr>
            <w:tcW w:w="2160" w:type="dxa"/>
            <w:vAlign w:val="center"/>
          </w:tcPr>
          <w:p w:rsidR="000B028C" w:rsidRDefault="00700E2D" w:rsidP="00680F82">
            <w:pPr>
              <w:jc w:val="center"/>
              <w:rPr>
                <w:sz w:val="22"/>
              </w:rPr>
            </w:pPr>
            <w:r>
              <w:rPr>
                <w:sz w:val="22"/>
              </w:rPr>
              <w:t>Mrs. Eubank</w:t>
            </w:r>
          </w:p>
          <w:p w:rsidR="00700E2D" w:rsidRDefault="00F91DD3" w:rsidP="00680F82">
            <w:pPr>
              <w:jc w:val="center"/>
              <w:rPr>
                <w:sz w:val="22"/>
              </w:rPr>
            </w:pPr>
            <w:r>
              <w:rPr>
                <w:sz w:val="22"/>
              </w:rPr>
              <w:t>(answer</w:t>
            </w:r>
            <w:r w:rsidR="00700E2D">
              <w:rPr>
                <w:sz w:val="22"/>
              </w:rPr>
              <w:t xml:space="preserve"> any questions)</w:t>
            </w:r>
          </w:p>
        </w:tc>
        <w:tc>
          <w:tcPr>
            <w:tcW w:w="2795" w:type="dxa"/>
            <w:vAlign w:val="center"/>
          </w:tcPr>
          <w:p w:rsidR="000B028C" w:rsidRDefault="00700E2D" w:rsidP="00680F82">
            <w:pPr>
              <w:jc w:val="center"/>
              <w:rPr>
                <w:sz w:val="22"/>
              </w:rPr>
            </w:pPr>
            <w:r>
              <w:rPr>
                <w:sz w:val="22"/>
              </w:rPr>
              <w:t>All Supplies for Classroom Winter Activities (listed in below sections)</w:t>
            </w:r>
          </w:p>
        </w:tc>
      </w:tr>
      <w:tr w:rsidR="002E25C5" w:rsidTr="00E347BC">
        <w:trPr>
          <w:trHeight w:val="576"/>
        </w:trPr>
        <w:tc>
          <w:tcPr>
            <w:tcW w:w="3325" w:type="dxa"/>
            <w:vAlign w:val="center"/>
          </w:tcPr>
          <w:p w:rsidR="0002273F" w:rsidRDefault="0002273F" w:rsidP="00680F82">
            <w:pPr>
              <w:jc w:val="center"/>
              <w:rPr>
                <w:sz w:val="22"/>
              </w:rPr>
            </w:pPr>
          </w:p>
          <w:p w:rsidR="002E25C5" w:rsidRDefault="0002273F" w:rsidP="00680F82">
            <w:pPr>
              <w:jc w:val="center"/>
              <w:rPr>
                <w:sz w:val="22"/>
              </w:rPr>
            </w:pPr>
            <w:r>
              <w:rPr>
                <w:sz w:val="22"/>
              </w:rPr>
              <w:t>Chilly Read-Alouds – Volunteers will read a variety of winter books to students and their families.</w:t>
            </w:r>
          </w:p>
          <w:p w:rsidR="0002273F" w:rsidRPr="00B7173E" w:rsidRDefault="0002273F" w:rsidP="00680F82">
            <w:pPr>
              <w:jc w:val="center"/>
              <w:rPr>
                <w:sz w:val="22"/>
              </w:rPr>
            </w:pPr>
          </w:p>
        </w:tc>
        <w:tc>
          <w:tcPr>
            <w:tcW w:w="1890" w:type="dxa"/>
            <w:vAlign w:val="center"/>
          </w:tcPr>
          <w:p w:rsidR="00E347BC" w:rsidRDefault="00E347BC" w:rsidP="00E347BC">
            <w:pPr>
              <w:jc w:val="center"/>
              <w:rPr>
                <w:sz w:val="22"/>
              </w:rPr>
            </w:pPr>
          </w:p>
          <w:p w:rsidR="00E347BC" w:rsidRDefault="00E347BC" w:rsidP="00E347BC">
            <w:pPr>
              <w:jc w:val="center"/>
              <w:rPr>
                <w:sz w:val="22"/>
              </w:rPr>
            </w:pPr>
            <w:r>
              <w:rPr>
                <w:sz w:val="22"/>
              </w:rPr>
              <w:t>January 24, 2017</w:t>
            </w:r>
          </w:p>
          <w:p w:rsidR="002E25C5" w:rsidRDefault="00D66B33" w:rsidP="00E347BC">
            <w:pPr>
              <w:jc w:val="center"/>
              <w:rPr>
                <w:sz w:val="22"/>
              </w:rPr>
            </w:pPr>
            <w:r>
              <w:rPr>
                <w:sz w:val="22"/>
              </w:rPr>
              <w:t>5:00</w:t>
            </w:r>
            <w:r w:rsidR="00F645C0">
              <w:rPr>
                <w:sz w:val="22"/>
              </w:rPr>
              <w:t xml:space="preserve"> </w:t>
            </w:r>
            <w:r>
              <w:rPr>
                <w:sz w:val="22"/>
              </w:rPr>
              <w:t>-</w:t>
            </w:r>
            <w:r w:rsidR="00F645C0">
              <w:rPr>
                <w:sz w:val="22"/>
              </w:rPr>
              <w:t xml:space="preserve"> </w:t>
            </w:r>
            <w:r>
              <w:rPr>
                <w:sz w:val="22"/>
              </w:rPr>
              <w:t>7:00</w:t>
            </w:r>
          </w:p>
          <w:p w:rsidR="00F645C0" w:rsidRDefault="00F645C0" w:rsidP="00E347BC">
            <w:pPr>
              <w:jc w:val="center"/>
              <w:rPr>
                <w:sz w:val="22"/>
              </w:rPr>
            </w:pPr>
            <w:r>
              <w:rPr>
                <w:sz w:val="22"/>
              </w:rPr>
              <w:t>(come and go)</w:t>
            </w:r>
          </w:p>
          <w:p w:rsidR="00F645C0" w:rsidRPr="00B7173E" w:rsidRDefault="00F645C0" w:rsidP="00E347BC">
            <w:pPr>
              <w:jc w:val="center"/>
              <w:rPr>
                <w:sz w:val="22"/>
              </w:rPr>
            </w:pPr>
          </w:p>
        </w:tc>
        <w:tc>
          <w:tcPr>
            <w:tcW w:w="2160" w:type="dxa"/>
            <w:vAlign w:val="center"/>
          </w:tcPr>
          <w:p w:rsidR="00D66B33" w:rsidRDefault="00D66B33" w:rsidP="00680F82">
            <w:pPr>
              <w:jc w:val="center"/>
              <w:rPr>
                <w:sz w:val="22"/>
              </w:rPr>
            </w:pPr>
            <w:r>
              <w:rPr>
                <w:sz w:val="22"/>
              </w:rPr>
              <w:t xml:space="preserve">4 volunteers </w:t>
            </w:r>
          </w:p>
          <w:p w:rsidR="00F645C0" w:rsidRDefault="00F645C0" w:rsidP="00680F82">
            <w:pPr>
              <w:jc w:val="center"/>
              <w:rPr>
                <w:sz w:val="22"/>
              </w:rPr>
            </w:pPr>
            <w:r>
              <w:rPr>
                <w:sz w:val="22"/>
              </w:rPr>
              <w:t>1 volunteer per shift</w:t>
            </w:r>
          </w:p>
          <w:p w:rsidR="002E25C5" w:rsidRPr="00B7173E" w:rsidRDefault="00F645C0" w:rsidP="00680F82">
            <w:pPr>
              <w:jc w:val="center"/>
              <w:rPr>
                <w:sz w:val="22"/>
              </w:rPr>
            </w:pPr>
            <w:r>
              <w:rPr>
                <w:sz w:val="22"/>
              </w:rPr>
              <w:t>4 30-minute shifts</w:t>
            </w:r>
          </w:p>
        </w:tc>
        <w:tc>
          <w:tcPr>
            <w:tcW w:w="2795" w:type="dxa"/>
            <w:vAlign w:val="center"/>
          </w:tcPr>
          <w:p w:rsidR="002E25C5" w:rsidRPr="00B7173E" w:rsidRDefault="00D66B33" w:rsidP="00680F82">
            <w:pPr>
              <w:jc w:val="center"/>
              <w:rPr>
                <w:sz w:val="22"/>
              </w:rPr>
            </w:pPr>
            <w:r>
              <w:rPr>
                <w:sz w:val="22"/>
              </w:rPr>
              <w:t>Winter Read-Aloud Books</w:t>
            </w:r>
          </w:p>
        </w:tc>
      </w:tr>
      <w:tr w:rsidR="002E25C5" w:rsidTr="00E347BC">
        <w:trPr>
          <w:trHeight w:val="576"/>
        </w:trPr>
        <w:tc>
          <w:tcPr>
            <w:tcW w:w="3325" w:type="dxa"/>
            <w:vAlign w:val="center"/>
          </w:tcPr>
          <w:p w:rsidR="0002273F" w:rsidRDefault="0002273F" w:rsidP="00680F82">
            <w:pPr>
              <w:jc w:val="center"/>
              <w:rPr>
                <w:sz w:val="22"/>
              </w:rPr>
            </w:pPr>
          </w:p>
          <w:p w:rsidR="0002273F" w:rsidRDefault="0002273F" w:rsidP="00F645C0">
            <w:pPr>
              <w:jc w:val="center"/>
              <w:rPr>
                <w:sz w:val="22"/>
              </w:rPr>
            </w:pPr>
            <w:r>
              <w:rPr>
                <w:sz w:val="22"/>
              </w:rPr>
              <w:t>Winter Books and Snowflake Cookies –</w:t>
            </w:r>
            <w:r w:rsidR="00F645C0">
              <w:rPr>
                <w:sz w:val="22"/>
              </w:rPr>
              <w:t xml:space="preserve"> </w:t>
            </w:r>
            <w:r>
              <w:rPr>
                <w:sz w:val="22"/>
              </w:rPr>
              <w:t>Families will decorate snowflake-shaped cookies with frosting and sprinkles.  As families eat their cookies, they may sort through a winter book collection and spend time reading together.</w:t>
            </w:r>
          </w:p>
          <w:p w:rsidR="0002273F" w:rsidRPr="00B7173E" w:rsidRDefault="0002273F" w:rsidP="00680F82">
            <w:pPr>
              <w:jc w:val="center"/>
              <w:rPr>
                <w:sz w:val="22"/>
              </w:rPr>
            </w:pPr>
          </w:p>
        </w:tc>
        <w:tc>
          <w:tcPr>
            <w:tcW w:w="1890" w:type="dxa"/>
            <w:vAlign w:val="center"/>
          </w:tcPr>
          <w:p w:rsidR="00E347BC" w:rsidRDefault="00E347BC" w:rsidP="00E347BC">
            <w:pPr>
              <w:jc w:val="center"/>
              <w:rPr>
                <w:sz w:val="22"/>
              </w:rPr>
            </w:pPr>
            <w:r>
              <w:rPr>
                <w:sz w:val="22"/>
              </w:rPr>
              <w:t>January 24, 2017</w:t>
            </w:r>
          </w:p>
          <w:p w:rsidR="00F645C0" w:rsidRDefault="00F645C0" w:rsidP="00E347BC">
            <w:pPr>
              <w:jc w:val="center"/>
              <w:rPr>
                <w:sz w:val="22"/>
              </w:rPr>
            </w:pPr>
            <w:r>
              <w:rPr>
                <w:sz w:val="22"/>
              </w:rPr>
              <w:t>5:00 – 7:00</w:t>
            </w:r>
          </w:p>
          <w:p w:rsidR="00F645C0" w:rsidRDefault="00F645C0" w:rsidP="00E347BC">
            <w:pPr>
              <w:jc w:val="center"/>
              <w:rPr>
                <w:sz w:val="22"/>
              </w:rPr>
            </w:pPr>
            <w:r>
              <w:rPr>
                <w:sz w:val="22"/>
              </w:rPr>
              <w:t>(come and go)</w:t>
            </w:r>
          </w:p>
          <w:p w:rsidR="002E25C5" w:rsidRPr="00B7173E" w:rsidRDefault="002E25C5" w:rsidP="00E347BC">
            <w:pPr>
              <w:jc w:val="center"/>
              <w:rPr>
                <w:sz w:val="22"/>
              </w:rPr>
            </w:pPr>
          </w:p>
        </w:tc>
        <w:tc>
          <w:tcPr>
            <w:tcW w:w="2160" w:type="dxa"/>
            <w:vAlign w:val="center"/>
          </w:tcPr>
          <w:p w:rsidR="002E25C5" w:rsidRDefault="00F645C0" w:rsidP="00680F82">
            <w:pPr>
              <w:jc w:val="center"/>
              <w:rPr>
                <w:sz w:val="22"/>
              </w:rPr>
            </w:pPr>
            <w:r>
              <w:rPr>
                <w:sz w:val="22"/>
              </w:rPr>
              <w:t>2 volunteers</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2E25C5" w:rsidRDefault="00F645C0" w:rsidP="00680F82">
            <w:pPr>
              <w:jc w:val="center"/>
              <w:rPr>
                <w:sz w:val="22"/>
              </w:rPr>
            </w:pPr>
            <w:r>
              <w:rPr>
                <w:sz w:val="22"/>
              </w:rPr>
              <w:t>Winter Book Collection</w:t>
            </w:r>
          </w:p>
          <w:p w:rsidR="00F645C0" w:rsidRDefault="00F645C0" w:rsidP="00680F82">
            <w:pPr>
              <w:jc w:val="center"/>
              <w:rPr>
                <w:sz w:val="22"/>
              </w:rPr>
            </w:pPr>
            <w:r>
              <w:rPr>
                <w:sz w:val="22"/>
              </w:rPr>
              <w:t>Snowflake Cookies</w:t>
            </w:r>
          </w:p>
          <w:p w:rsidR="00F645C0" w:rsidRDefault="00F645C0" w:rsidP="00680F82">
            <w:pPr>
              <w:jc w:val="center"/>
              <w:rPr>
                <w:sz w:val="22"/>
              </w:rPr>
            </w:pPr>
            <w:r>
              <w:rPr>
                <w:sz w:val="22"/>
              </w:rPr>
              <w:t>Frosting</w:t>
            </w:r>
          </w:p>
          <w:p w:rsidR="00F645C0" w:rsidRDefault="00F645C0" w:rsidP="00F645C0">
            <w:pPr>
              <w:jc w:val="center"/>
              <w:rPr>
                <w:sz w:val="22"/>
              </w:rPr>
            </w:pPr>
            <w:r>
              <w:rPr>
                <w:sz w:val="22"/>
              </w:rPr>
              <w:t>Plastic Knives</w:t>
            </w:r>
          </w:p>
          <w:p w:rsidR="00F645C0" w:rsidRDefault="00F645C0" w:rsidP="00F645C0">
            <w:pPr>
              <w:jc w:val="center"/>
              <w:rPr>
                <w:sz w:val="22"/>
              </w:rPr>
            </w:pPr>
            <w:r>
              <w:rPr>
                <w:sz w:val="22"/>
              </w:rPr>
              <w:t>Paper Towels</w:t>
            </w:r>
          </w:p>
          <w:p w:rsidR="00F645C0" w:rsidRPr="00B7173E" w:rsidRDefault="00F645C0" w:rsidP="00F645C0">
            <w:pPr>
              <w:jc w:val="center"/>
              <w:rPr>
                <w:sz w:val="22"/>
              </w:rPr>
            </w:pPr>
            <w:r>
              <w:rPr>
                <w:sz w:val="22"/>
              </w:rPr>
              <w:t>Sprinkles</w:t>
            </w:r>
          </w:p>
        </w:tc>
      </w:tr>
      <w:tr w:rsidR="002E25C5" w:rsidTr="00E347BC">
        <w:trPr>
          <w:trHeight w:val="576"/>
        </w:trPr>
        <w:tc>
          <w:tcPr>
            <w:tcW w:w="3325" w:type="dxa"/>
            <w:vAlign w:val="center"/>
          </w:tcPr>
          <w:p w:rsidR="00D66B33" w:rsidRDefault="00D66B33" w:rsidP="00D66B33">
            <w:pPr>
              <w:jc w:val="center"/>
              <w:rPr>
                <w:i/>
                <w:sz w:val="22"/>
              </w:rPr>
            </w:pPr>
          </w:p>
          <w:p w:rsidR="0002273F" w:rsidRDefault="0002273F" w:rsidP="00D66B33">
            <w:pPr>
              <w:jc w:val="center"/>
              <w:rPr>
                <w:sz w:val="22"/>
              </w:rPr>
            </w:pPr>
            <w:r w:rsidRPr="0002273F">
              <w:rPr>
                <w:i/>
                <w:sz w:val="22"/>
              </w:rPr>
              <w:t>The Magic School Bus Arctic Adventure</w:t>
            </w:r>
            <w:r>
              <w:rPr>
                <w:sz w:val="22"/>
              </w:rPr>
              <w:t xml:space="preserve"> and Popcorn –</w:t>
            </w:r>
            <w:r w:rsidR="00D66B33">
              <w:rPr>
                <w:sz w:val="22"/>
              </w:rPr>
              <w:t xml:space="preserve"> </w:t>
            </w:r>
            <w:r w:rsidR="00F645C0">
              <w:rPr>
                <w:sz w:val="22"/>
              </w:rPr>
              <w:t xml:space="preserve">The </w:t>
            </w:r>
            <w:r>
              <w:rPr>
                <w:sz w:val="22"/>
              </w:rPr>
              <w:t>movie will</w:t>
            </w:r>
            <w:r w:rsidR="00CD16C8">
              <w:rPr>
                <w:sz w:val="22"/>
              </w:rPr>
              <w:t xml:space="preserve"> continuously repeat</w:t>
            </w:r>
            <w:r>
              <w:rPr>
                <w:sz w:val="22"/>
              </w:rPr>
              <w:t xml:space="preserve"> during the two-hour event.  Popcorn will be served by a volunteer.</w:t>
            </w:r>
          </w:p>
          <w:p w:rsidR="0002273F" w:rsidRPr="00B7173E" w:rsidRDefault="0002273F" w:rsidP="00680F82">
            <w:pPr>
              <w:jc w:val="center"/>
              <w:rPr>
                <w:sz w:val="22"/>
              </w:rPr>
            </w:pPr>
          </w:p>
        </w:tc>
        <w:tc>
          <w:tcPr>
            <w:tcW w:w="1890" w:type="dxa"/>
            <w:vAlign w:val="center"/>
          </w:tcPr>
          <w:p w:rsidR="00E347BC" w:rsidRDefault="00E347BC" w:rsidP="00E347BC">
            <w:pPr>
              <w:jc w:val="center"/>
              <w:rPr>
                <w:sz w:val="22"/>
              </w:rPr>
            </w:pPr>
            <w:r>
              <w:rPr>
                <w:sz w:val="22"/>
              </w:rPr>
              <w:t>January 24, 2017</w:t>
            </w:r>
          </w:p>
          <w:p w:rsidR="002E25C5" w:rsidRDefault="00F645C0" w:rsidP="00E347BC">
            <w:pPr>
              <w:jc w:val="center"/>
              <w:rPr>
                <w:sz w:val="22"/>
              </w:rPr>
            </w:pPr>
            <w:r>
              <w:rPr>
                <w:sz w:val="22"/>
              </w:rPr>
              <w:t>5:00 – 7:00</w:t>
            </w:r>
          </w:p>
          <w:p w:rsidR="00F645C0" w:rsidRPr="00B7173E" w:rsidRDefault="00F645C0" w:rsidP="00E347BC">
            <w:pPr>
              <w:jc w:val="center"/>
              <w:rPr>
                <w:sz w:val="22"/>
              </w:rPr>
            </w:pPr>
            <w:r>
              <w:rPr>
                <w:sz w:val="22"/>
              </w:rPr>
              <w:t>(20 minute movie)</w:t>
            </w:r>
          </w:p>
        </w:tc>
        <w:tc>
          <w:tcPr>
            <w:tcW w:w="2160" w:type="dxa"/>
            <w:vAlign w:val="center"/>
          </w:tcPr>
          <w:p w:rsidR="002E25C5" w:rsidRDefault="00F645C0" w:rsidP="00680F82">
            <w:pPr>
              <w:jc w:val="center"/>
              <w:rPr>
                <w:sz w:val="22"/>
              </w:rPr>
            </w:pPr>
            <w:r>
              <w:rPr>
                <w:sz w:val="22"/>
              </w:rPr>
              <w:t>2 volunteers</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2E25C5" w:rsidRDefault="00F645C0" w:rsidP="00680F82">
            <w:pPr>
              <w:jc w:val="center"/>
              <w:rPr>
                <w:sz w:val="22"/>
              </w:rPr>
            </w:pPr>
            <w:r>
              <w:rPr>
                <w:sz w:val="22"/>
              </w:rPr>
              <w:t>Smart Board</w:t>
            </w:r>
          </w:p>
          <w:p w:rsidR="00F645C0" w:rsidRDefault="00F645C0" w:rsidP="00680F82">
            <w:pPr>
              <w:jc w:val="center"/>
              <w:rPr>
                <w:sz w:val="22"/>
              </w:rPr>
            </w:pPr>
            <w:r>
              <w:rPr>
                <w:sz w:val="22"/>
              </w:rPr>
              <w:t>YouTube Movie Showing</w:t>
            </w:r>
          </w:p>
          <w:p w:rsidR="00F645C0" w:rsidRDefault="00F645C0" w:rsidP="00680F82">
            <w:pPr>
              <w:jc w:val="center"/>
              <w:rPr>
                <w:sz w:val="22"/>
              </w:rPr>
            </w:pPr>
            <w:r>
              <w:rPr>
                <w:sz w:val="22"/>
              </w:rPr>
              <w:t>Popped Popcorn</w:t>
            </w:r>
          </w:p>
          <w:p w:rsidR="00F645C0" w:rsidRDefault="00F645C0" w:rsidP="00680F82">
            <w:pPr>
              <w:jc w:val="center"/>
              <w:rPr>
                <w:sz w:val="22"/>
              </w:rPr>
            </w:pPr>
            <w:r>
              <w:rPr>
                <w:sz w:val="22"/>
              </w:rPr>
              <w:t>Brown Paper Bags</w:t>
            </w:r>
          </w:p>
          <w:p w:rsidR="00F645C0" w:rsidRPr="00B7173E" w:rsidRDefault="00F645C0" w:rsidP="00680F82">
            <w:pPr>
              <w:jc w:val="center"/>
              <w:rPr>
                <w:sz w:val="22"/>
              </w:rPr>
            </w:pPr>
            <w:r>
              <w:rPr>
                <w:sz w:val="22"/>
              </w:rPr>
              <w:t>Napkins</w:t>
            </w:r>
          </w:p>
        </w:tc>
      </w:tr>
      <w:tr w:rsidR="002E25C5" w:rsidTr="00E347BC">
        <w:trPr>
          <w:trHeight w:val="576"/>
        </w:trPr>
        <w:tc>
          <w:tcPr>
            <w:tcW w:w="3325" w:type="dxa"/>
            <w:vAlign w:val="center"/>
          </w:tcPr>
          <w:p w:rsidR="00D66B33" w:rsidRDefault="00D66B33" w:rsidP="00680F82">
            <w:pPr>
              <w:jc w:val="center"/>
              <w:rPr>
                <w:sz w:val="22"/>
              </w:rPr>
            </w:pPr>
          </w:p>
          <w:p w:rsidR="002E25C5" w:rsidRDefault="0002273F" w:rsidP="00680F82">
            <w:pPr>
              <w:jc w:val="center"/>
              <w:rPr>
                <w:sz w:val="22"/>
              </w:rPr>
            </w:pPr>
            <w:r>
              <w:rPr>
                <w:sz w:val="22"/>
              </w:rPr>
              <w:t xml:space="preserve">Icy Crafts </w:t>
            </w:r>
            <w:r w:rsidR="00D66B33">
              <w:rPr>
                <w:sz w:val="22"/>
              </w:rPr>
              <w:t xml:space="preserve">– Families will be encouraged to place a blue thumbprint on a snowflake canvas to be hung within KCA.  Card </w:t>
            </w:r>
            <w:r w:rsidR="00D66B33">
              <w:rPr>
                <w:sz w:val="22"/>
              </w:rPr>
              <w:lastRenderedPageBreak/>
              <w:t>making supplies will be provided for families to make winter cards for the local nursing home.</w:t>
            </w:r>
          </w:p>
          <w:p w:rsidR="00D66B33" w:rsidRPr="00B7173E" w:rsidRDefault="00D66B33" w:rsidP="00680F82">
            <w:pPr>
              <w:jc w:val="center"/>
              <w:rPr>
                <w:sz w:val="22"/>
              </w:rPr>
            </w:pPr>
          </w:p>
        </w:tc>
        <w:tc>
          <w:tcPr>
            <w:tcW w:w="1890" w:type="dxa"/>
            <w:vAlign w:val="center"/>
          </w:tcPr>
          <w:p w:rsidR="00E347BC" w:rsidRDefault="00E347BC" w:rsidP="00E347BC">
            <w:pPr>
              <w:jc w:val="center"/>
              <w:rPr>
                <w:sz w:val="22"/>
              </w:rPr>
            </w:pPr>
            <w:r>
              <w:rPr>
                <w:sz w:val="22"/>
              </w:rPr>
              <w:lastRenderedPageBreak/>
              <w:t>January 24, 2017</w:t>
            </w:r>
          </w:p>
          <w:p w:rsidR="002E25C5" w:rsidRDefault="00F645C0" w:rsidP="00E347BC">
            <w:pPr>
              <w:jc w:val="center"/>
              <w:rPr>
                <w:sz w:val="22"/>
              </w:rPr>
            </w:pPr>
            <w:r>
              <w:rPr>
                <w:sz w:val="22"/>
              </w:rPr>
              <w:t>5:00 – 7:00</w:t>
            </w:r>
          </w:p>
          <w:p w:rsidR="00F645C0" w:rsidRPr="00B7173E" w:rsidRDefault="00F645C0" w:rsidP="00E347BC">
            <w:pPr>
              <w:jc w:val="center"/>
              <w:rPr>
                <w:sz w:val="22"/>
              </w:rPr>
            </w:pPr>
            <w:r>
              <w:rPr>
                <w:sz w:val="22"/>
              </w:rPr>
              <w:t>(come and go)</w:t>
            </w:r>
          </w:p>
        </w:tc>
        <w:tc>
          <w:tcPr>
            <w:tcW w:w="2160" w:type="dxa"/>
            <w:vAlign w:val="center"/>
          </w:tcPr>
          <w:p w:rsidR="002E25C5" w:rsidRDefault="00F645C0" w:rsidP="00680F82">
            <w:pPr>
              <w:jc w:val="center"/>
              <w:rPr>
                <w:sz w:val="22"/>
              </w:rPr>
            </w:pPr>
            <w:r>
              <w:rPr>
                <w:sz w:val="22"/>
              </w:rPr>
              <w:t xml:space="preserve">2 volunteers </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F645C0" w:rsidRDefault="00F645C0" w:rsidP="00680F82">
            <w:pPr>
              <w:jc w:val="center"/>
              <w:rPr>
                <w:sz w:val="22"/>
              </w:rPr>
            </w:pPr>
          </w:p>
          <w:p w:rsidR="002E25C5" w:rsidRDefault="00F645C0" w:rsidP="00680F82">
            <w:pPr>
              <w:jc w:val="center"/>
              <w:rPr>
                <w:sz w:val="22"/>
              </w:rPr>
            </w:pPr>
            <w:r>
              <w:rPr>
                <w:sz w:val="22"/>
              </w:rPr>
              <w:t>Snowflake Canvas</w:t>
            </w:r>
          </w:p>
          <w:p w:rsidR="00F645C0" w:rsidRDefault="00F645C0" w:rsidP="00680F82">
            <w:pPr>
              <w:jc w:val="center"/>
              <w:rPr>
                <w:sz w:val="22"/>
              </w:rPr>
            </w:pPr>
            <w:r>
              <w:rPr>
                <w:sz w:val="22"/>
              </w:rPr>
              <w:t>Light/Dark Blue Ink Pads</w:t>
            </w:r>
          </w:p>
          <w:p w:rsidR="00F645C0" w:rsidRDefault="00F645C0" w:rsidP="00680F82">
            <w:pPr>
              <w:jc w:val="center"/>
              <w:rPr>
                <w:sz w:val="22"/>
              </w:rPr>
            </w:pPr>
            <w:r>
              <w:rPr>
                <w:sz w:val="22"/>
              </w:rPr>
              <w:t>Baby Wipes</w:t>
            </w:r>
          </w:p>
          <w:p w:rsidR="00F645C0" w:rsidRDefault="00F645C0" w:rsidP="00F645C0">
            <w:pPr>
              <w:jc w:val="center"/>
              <w:rPr>
                <w:sz w:val="22"/>
              </w:rPr>
            </w:pPr>
            <w:r>
              <w:rPr>
                <w:sz w:val="22"/>
              </w:rPr>
              <w:t>Construction Paper</w:t>
            </w:r>
          </w:p>
          <w:p w:rsidR="00F645C0" w:rsidRDefault="00F645C0" w:rsidP="00F645C0">
            <w:pPr>
              <w:jc w:val="center"/>
              <w:rPr>
                <w:sz w:val="22"/>
              </w:rPr>
            </w:pPr>
            <w:r>
              <w:rPr>
                <w:sz w:val="22"/>
              </w:rPr>
              <w:lastRenderedPageBreak/>
              <w:t>Markers and Crayons</w:t>
            </w:r>
          </w:p>
          <w:p w:rsidR="00F645C0" w:rsidRDefault="00F645C0" w:rsidP="00F645C0">
            <w:pPr>
              <w:jc w:val="center"/>
              <w:rPr>
                <w:sz w:val="22"/>
              </w:rPr>
            </w:pPr>
            <w:r>
              <w:rPr>
                <w:sz w:val="22"/>
              </w:rPr>
              <w:t>Stickers/Foam Shapes</w:t>
            </w:r>
          </w:p>
          <w:p w:rsidR="00F645C0" w:rsidRDefault="00F645C0" w:rsidP="00F645C0">
            <w:pPr>
              <w:jc w:val="center"/>
              <w:rPr>
                <w:sz w:val="22"/>
              </w:rPr>
            </w:pPr>
            <w:r>
              <w:rPr>
                <w:sz w:val="22"/>
              </w:rPr>
              <w:t>Scissors/Glue</w:t>
            </w:r>
          </w:p>
          <w:p w:rsidR="00F645C0" w:rsidRDefault="00F645C0" w:rsidP="00F645C0">
            <w:pPr>
              <w:jc w:val="center"/>
              <w:rPr>
                <w:sz w:val="22"/>
              </w:rPr>
            </w:pPr>
            <w:r>
              <w:rPr>
                <w:sz w:val="22"/>
              </w:rPr>
              <w:t>Card Collection Basket</w:t>
            </w:r>
          </w:p>
          <w:p w:rsidR="00F645C0" w:rsidRPr="00B7173E" w:rsidRDefault="00F645C0" w:rsidP="00F645C0">
            <w:pPr>
              <w:jc w:val="center"/>
              <w:rPr>
                <w:sz w:val="22"/>
              </w:rPr>
            </w:pPr>
          </w:p>
        </w:tc>
      </w:tr>
      <w:tr w:rsidR="002E25C5" w:rsidTr="00E347BC">
        <w:trPr>
          <w:trHeight w:val="3545"/>
        </w:trPr>
        <w:tc>
          <w:tcPr>
            <w:tcW w:w="3325" w:type="dxa"/>
            <w:vAlign w:val="center"/>
          </w:tcPr>
          <w:p w:rsidR="00D66B33" w:rsidRDefault="00D66B33" w:rsidP="00680F82">
            <w:pPr>
              <w:jc w:val="center"/>
              <w:rPr>
                <w:sz w:val="22"/>
              </w:rPr>
            </w:pPr>
          </w:p>
          <w:p w:rsidR="002E25C5" w:rsidRDefault="0002273F" w:rsidP="00680F82">
            <w:pPr>
              <w:jc w:val="center"/>
              <w:rPr>
                <w:sz w:val="22"/>
              </w:rPr>
            </w:pPr>
            <w:r>
              <w:rPr>
                <w:sz w:val="22"/>
              </w:rPr>
              <w:t>Frosty Games</w:t>
            </w:r>
            <w:r w:rsidR="00D66B33">
              <w:rPr>
                <w:sz w:val="22"/>
              </w:rPr>
              <w:t xml:space="preserve"> – Families will play “Pin the Carrot Nose on the Snowman.”  </w:t>
            </w:r>
            <w:r w:rsidR="00F645C0">
              <w:rPr>
                <w:sz w:val="22"/>
              </w:rPr>
              <w:t xml:space="preserve">A bookmark will be given as a prize for participation. </w:t>
            </w:r>
            <w:r w:rsidR="00D66B33">
              <w:rPr>
                <w:sz w:val="22"/>
              </w:rPr>
              <w:t>Students will also guess the number of snow balls (cotton balls) in a jar.  The student with the closest guess will win a gift card.  Other games such as winter word searches, mazes, and cros</w:t>
            </w:r>
            <w:r w:rsidR="00F645C0">
              <w:rPr>
                <w:sz w:val="22"/>
              </w:rPr>
              <w:t>sword puzzles will be offered.</w:t>
            </w:r>
          </w:p>
          <w:p w:rsidR="00D66B33" w:rsidRPr="00B7173E" w:rsidRDefault="00D66B33" w:rsidP="00680F82">
            <w:pPr>
              <w:jc w:val="center"/>
              <w:rPr>
                <w:sz w:val="22"/>
              </w:rPr>
            </w:pPr>
          </w:p>
        </w:tc>
        <w:tc>
          <w:tcPr>
            <w:tcW w:w="1890" w:type="dxa"/>
            <w:vAlign w:val="center"/>
          </w:tcPr>
          <w:p w:rsidR="00E347BC" w:rsidRDefault="00E347BC" w:rsidP="00E347BC">
            <w:pPr>
              <w:jc w:val="center"/>
              <w:rPr>
                <w:sz w:val="22"/>
              </w:rPr>
            </w:pPr>
            <w:r>
              <w:rPr>
                <w:sz w:val="22"/>
              </w:rPr>
              <w:t>January 24, 2017</w:t>
            </w:r>
          </w:p>
          <w:p w:rsidR="002E25C5" w:rsidRDefault="00F645C0" w:rsidP="00E347BC">
            <w:pPr>
              <w:jc w:val="center"/>
              <w:rPr>
                <w:sz w:val="22"/>
              </w:rPr>
            </w:pPr>
            <w:r>
              <w:rPr>
                <w:sz w:val="22"/>
              </w:rPr>
              <w:t>5:00 – 7:00</w:t>
            </w:r>
          </w:p>
          <w:p w:rsidR="00F645C0" w:rsidRPr="00B7173E" w:rsidRDefault="00F645C0" w:rsidP="00E347BC">
            <w:pPr>
              <w:jc w:val="center"/>
              <w:rPr>
                <w:sz w:val="22"/>
              </w:rPr>
            </w:pPr>
            <w:r>
              <w:rPr>
                <w:sz w:val="22"/>
              </w:rPr>
              <w:t>(come and go)</w:t>
            </w:r>
          </w:p>
        </w:tc>
        <w:tc>
          <w:tcPr>
            <w:tcW w:w="2160" w:type="dxa"/>
            <w:vAlign w:val="center"/>
          </w:tcPr>
          <w:p w:rsidR="002E25C5" w:rsidRDefault="00F645C0" w:rsidP="00680F82">
            <w:pPr>
              <w:jc w:val="center"/>
              <w:rPr>
                <w:sz w:val="22"/>
              </w:rPr>
            </w:pPr>
            <w:r>
              <w:rPr>
                <w:sz w:val="22"/>
              </w:rPr>
              <w:t>2 volunteers</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2E25C5" w:rsidRDefault="00F645C0" w:rsidP="00680F82">
            <w:pPr>
              <w:jc w:val="center"/>
              <w:rPr>
                <w:sz w:val="22"/>
              </w:rPr>
            </w:pPr>
            <w:r>
              <w:rPr>
                <w:sz w:val="22"/>
              </w:rPr>
              <w:t>Snowman Cut-Out</w:t>
            </w:r>
          </w:p>
          <w:p w:rsidR="00CD16C8" w:rsidRDefault="00CD16C8" w:rsidP="00680F82">
            <w:pPr>
              <w:jc w:val="center"/>
              <w:rPr>
                <w:sz w:val="22"/>
              </w:rPr>
            </w:pPr>
            <w:r>
              <w:rPr>
                <w:sz w:val="22"/>
              </w:rPr>
              <w:t>Carrot Nose Cut-Out</w:t>
            </w:r>
          </w:p>
          <w:p w:rsidR="00CD16C8" w:rsidRDefault="00CD16C8" w:rsidP="00680F82">
            <w:pPr>
              <w:jc w:val="center"/>
              <w:rPr>
                <w:sz w:val="22"/>
              </w:rPr>
            </w:pPr>
            <w:r>
              <w:rPr>
                <w:sz w:val="22"/>
              </w:rPr>
              <w:t>Sticky Tack</w:t>
            </w:r>
          </w:p>
          <w:p w:rsidR="00CD16C8" w:rsidRDefault="00CD16C8" w:rsidP="00680F82">
            <w:pPr>
              <w:jc w:val="center"/>
              <w:rPr>
                <w:sz w:val="22"/>
              </w:rPr>
            </w:pPr>
            <w:r>
              <w:rPr>
                <w:sz w:val="22"/>
              </w:rPr>
              <w:t>Blindfold</w:t>
            </w:r>
          </w:p>
          <w:p w:rsidR="00F645C0" w:rsidRDefault="00F645C0" w:rsidP="00680F82">
            <w:pPr>
              <w:jc w:val="center"/>
              <w:rPr>
                <w:sz w:val="22"/>
              </w:rPr>
            </w:pPr>
            <w:r>
              <w:rPr>
                <w:sz w:val="22"/>
              </w:rPr>
              <w:t>Bookmarks</w:t>
            </w:r>
          </w:p>
          <w:p w:rsidR="00F645C0" w:rsidRDefault="00F645C0" w:rsidP="00680F82">
            <w:pPr>
              <w:jc w:val="center"/>
              <w:rPr>
                <w:sz w:val="22"/>
              </w:rPr>
            </w:pPr>
            <w:r>
              <w:rPr>
                <w:sz w:val="22"/>
              </w:rPr>
              <w:t>Snow Ball Jar</w:t>
            </w:r>
          </w:p>
          <w:p w:rsidR="00F645C0" w:rsidRDefault="00F645C0" w:rsidP="00680F82">
            <w:pPr>
              <w:jc w:val="center"/>
              <w:rPr>
                <w:sz w:val="22"/>
              </w:rPr>
            </w:pPr>
            <w:r>
              <w:rPr>
                <w:sz w:val="22"/>
              </w:rPr>
              <w:t>Guess Collection Basket</w:t>
            </w:r>
          </w:p>
          <w:p w:rsidR="00F645C0" w:rsidRDefault="00F645C0" w:rsidP="00680F82">
            <w:pPr>
              <w:jc w:val="center"/>
              <w:rPr>
                <w:sz w:val="22"/>
              </w:rPr>
            </w:pPr>
            <w:r>
              <w:rPr>
                <w:sz w:val="22"/>
              </w:rPr>
              <w:t>Pencils</w:t>
            </w:r>
          </w:p>
          <w:p w:rsidR="00F645C0" w:rsidRDefault="00F645C0" w:rsidP="00680F82">
            <w:pPr>
              <w:jc w:val="center"/>
              <w:rPr>
                <w:sz w:val="22"/>
              </w:rPr>
            </w:pPr>
            <w:r>
              <w:rPr>
                <w:sz w:val="22"/>
              </w:rPr>
              <w:t>Word Searches</w:t>
            </w:r>
          </w:p>
          <w:p w:rsidR="00F645C0" w:rsidRDefault="00F645C0" w:rsidP="00680F82">
            <w:pPr>
              <w:jc w:val="center"/>
              <w:rPr>
                <w:sz w:val="22"/>
              </w:rPr>
            </w:pPr>
            <w:r>
              <w:rPr>
                <w:sz w:val="22"/>
              </w:rPr>
              <w:t>Crossword Puzzles</w:t>
            </w:r>
          </w:p>
          <w:p w:rsidR="00F645C0" w:rsidRDefault="00F645C0" w:rsidP="00680F82">
            <w:pPr>
              <w:jc w:val="center"/>
              <w:rPr>
                <w:sz w:val="22"/>
              </w:rPr>
            </w:pPr>
            <w:r>
              <w:rPr>
                <w:sz w:val="22"/>
              </w:rPr>
              <w:t>Mazes</w:t>
            </w:r>
          </w:p>
          <w:p w:rsidR="00F645C0" w:rsidRPr="00B7173E" w:rsidRDefault="00F645C0" w:rsidP="00680F82">
            <w:pPr>
              <w:jc w:val="center"/>
              <w:rPr>
                <w:sz w:val="22"/>
              </w:rPr>
            </w:pPr>
          </w:p>
        </w:tc>
      </w:tr>
      <w:tr w:rsidR="000B028C" w:rsidTr="00760796">
        <w:trPr>
          <w:trHeight w:val="1728"/>
        </w:trPr>
        <w:tc>
          <w:tcPr>
            <w:tcW w:w="3325" w:type="dxa"/>
            <w:vAlign w:val="center"/>
          </w:tcPr>
          <w:p w:rsidR="000B028C" w:rsidRDefault="00700E2D" w:rsidP="00680F82">
            <w:pPr>
              <w:jc w:val="center"/>
              <w:rPr>
                <w:sz w:val="22"/>
              </w:rPr>
            </w:pPr>
            <w:r>
              <w:rPr>
                <w:sz w:val="22"/>
              </w:rPr>
              <w:t>Results Meeting – leadership project results will be discussed with Mrs. Eubank, Mrs. Ward, and other members of KCA’s faculty and staff</w:t>
            </w:r>
          </w:p>
        </w:tc>
        <w:tc>
          <w:tcPr>
            <w:tcW w:w="1890" w:type="dxa"/>
            <w:vAlign w:val="center"/>
          </w:tcPr>
          <w:p w:rsidR="000B028C" w:rsidRDefault="00760796" w:rsidP="00760796">
            <w:pPr>
              <w:jc w:val="center"/>
              <w:rPr>
                <w:sz w:val="22"/>
              </w:rPr>
            </w:pPr>
            <w:r>
              <w:rPr>
                <w:sz w:val="22"/>
              </w:rPr>
              <w:t>The First W</w:t>
            </w:r>
            <w:r w:rsidR="00700E2D">
              <w:rPr>
                <w:sz w:val="22"/>
              </w:rPr>
              <w:t>eek of February</w:t>
            </w:r>
          </w:p>
        </w:tc>
        <w:tc>
          <w:tcPr>
            <w:tcW w:w="2160" w:type="dxa"/>
            <w:vAlign w:val="center"/>
          </w:tcPr>
          <w:p w:rsidR="000B028C" w:rsidRDefault="00700E2D" w:rsidP="00680F82">
            <w:pPr>
              <w:jc w:val="center"/>
              <w:rPr>
                <w:sz w:val="22"/>
              </w:rPr>
            </w:pPr>
            <w:r>
              <w:rPr>
                <w:sz w:val="22"/>
              </w:rPr>
              <w:t>Mrs. Eubank</w:t>
            </w:r>
          </w:p>
          <w:p w:rsidR="00700E2D" w:rsidRDefault="00700E2D" w:rsidP="00680F82">
            <w:pPr>
              <w:jc w:val="center"/>
              <w:rPr>
                <w:sz w:val="22"/>
              </w:rPr>
            </w:pPr>
            <w:r>
              <w:rPr>
                <w:sz w:val="22"/>
              </w:rPr>
              <w:t>Mrs. Ward</w:t>
            </w:r>
          </w:p>
          <w:p w:rsidR="00700E2D" w:rsidRDefault="00700E2D" w:rsidP="00680F82">
            <w:pPr>
              <w:jc w:val="center"/>
              <w:rPr>
                <w:sz w:val="22"/>
              </w:rPr>
            </w:pPr>
            <w:r>
              <w:rPr>
                <w:sz w:val="22"/>
              </w:rPr>
              <w:t>KCA Faculty and Staff</w:t>
            </w:r>
          </w:p>
          <w:p w:rsidR="00700E2D" w:rsidRDefault="00700E2D" w:rsidP="00680F82">
            <w:pPr>
              <w:jc w:val="center"/>
              <w:rPr>
                <w:sz w:val="22"/>
              </w:rPr>
            </w:pPr>
            <w:r>
              <w:rPr>
                <w:sz w:val="22"/>
              </w:rPr>
              <w:t>(provide feedback)</w:t>
            </w:r>
          </w:p>
        </w:tc>
        <w:tc>
          <w:tcPr>
            <w:tcW w:w="2795" w:type="dxa"/>
            <w:vAlign w:val="center"/>
          </w:tcPr>
          <w:p w:rsidR="000B028C" w:rsidRDefault="00700E2D" w:rsidP="00700E2D">
            <w:pPr>
              <w:jc w:val="center"/>
              <w:rPr>
                <w:sz w:val="22"/>
              </w:rPr>
            </w:pPr>
            <w:r>
              <w:rPr>
                <w:sz w:val="22"/>
              </w:rPr>
              <w:t>Winter Activities Survey</w:t>
            </w:r>
            <w:r w:rsidR="00504671">
              <w:rPr>
                <w:sz w:val="22"/>
              </w:rPr>
              <w:t>s</w:t>
            </w:r>
          </w:p>
          <w:p w:rsidR="00700E2D" w:rsidRDefault="00700E2D" w:rsidP="00700E2D">
            <w:pPr>
              <w:jc w:val="center"/>
              <w:rPr>
                <w:sz w:val="22"/>
              </w:rPr>
            </w:pPr>
            <w:r>
              <w:rPr>
                <w:sz w:val="22"/>
              </w:rPr>
              <w:t>Leadership Analysis Chart</w:t>
            </w:r>
          </w:p>
        </w:tc>
      </w:tr>
    </w:tbl>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E347BC" w:rsidRDefault="00E347BC" w:rsidP="00E347BC">
      <w:pPr>
        <w:spacing w:before="9"/>
        <w:rPr>
          <w:sz w:val="22"/>
          <w:szCs w:val="22"/>
        </w:rPr>
      </w:pPr>
      <w:r>
        <w:rPr>
          <w:sz w:val="22"/>
          <w:szCs w:val="22"/>
        </w:rPr>
        <w:t xml:space="preserve">  Possible Community Volunteers:</w:t>
      </w:r>
    </w:p>
    <w:p w:rsidR="00E347BC" w:rsidRDefault="00E347BC" w:rsidP="00E347BC">
      <w:pPr>
        <w:pStyle w:val="ListParagraph"/>
        <w:numPr>
          <w:ilvl w:val="0"/>
          <w:numId w:val="3"/>
        </w:numPr>
        <w:spacing w:before="9"/>
        <w:rPr>
          <w:sz w:val="22"/>
          <w:szCs w:val="22"/>
        </w:rPr>
      </w:pPr>
      <w:r>
        <w:rPr>
          <w:sz w:val="22"/>
          <w:szCs w:val="22"/>
        </w:rPr>
        <w:t>Meika Hamblin (CU SOE student)</w:t>
      </w:r>
    </w:p>
    <w:p w:rsidR="00E347BC" w:rsidRDefault="00E347BC" w:rsidP="00E347BC">
      <w:pPr>
        <w:pStyle w:val="ListParagraph"/>
        <w:numPr>
          <w:ilvl w:val="0"/>
          <w:numId w:val="3"/>
        </w:numPr>
        <w:spacing w:before="9"/>
        <w:rPr>
          <w:sz w:val="22"/>
          <w:szCs w:val="22"/>
        </w:rPr>
      </w:pPr>
      <w:r>
        <w:rPr>
          <w:sz w:val="22"/>
          <w:szCs w:val="22"/>
        </w:rPr>
        <w:t>Kayla Hisel (CU SOE student)</w:t>
      </w:r>
    </w:p>
    <w:p w:rsidR="00E347BC" w:rsidRDefault="00E347BC" w:rsidP="00E347BC">
      <w:pPr>
        <w:pStyle w:val="ListParagraph"/>
        <w:numPr>
          <w:ilvl w:val="0"/>
          <w:numId w:val="3"/>
        </w:numPr>
        <w:spacing w:before="9"/>
        <w:rPr>
          <w:sz w:val="22"/>
          <w:szCs w:val="22"/>
        </w:rPr>
      </w:pPr>
      <w:r>
        <w:rPr>
          <w:sz w:val="22"/>
          <w:szCs w:val="22"/>
        </w:rPr>
        <w:t>Cassie Emery (CU SOE student)</w:t>
      </w:r>
    </w:p>
    <w:p w:rsidR="00E347BC" w:rsidRDefault="00E347BC" w:rsidP="00E347BC">
      <w:pPr>
        <w:pStyle w:val="ListParagraph"/>
        <w:numPr>
          <w:ilvl w:val="0"/>
          <w:numId w:val="3"/>
        </w:numPr>
        <w:spacing w:before="9"/>
        <w:rPr>
          <w:sz w:val="22"/>
          <w:szCs w:val="22"/>
        </w:rPr>
      </w:pPr>
      <w:r>
        <w:rPr>
          <w:sz w:val="22"/>
          <w:szCs w:val="22"/>
        </w:rPr>
        <w:t>McKenna Hill (CU SOE student)</w:t>
      </w:r>
    </w:p>
    <w:p w:rsidR="00E347BC" w:rsidRPr="00E347BC" w:rsidRDefault="00E347BC" w:rsidP="00E347BC">
      <w:pPr>
        <w:pStyle w:val="ListParagraph"/>
        <w:numPr>
          <w:ilvl w:val="0"/>
          <w:numId w:val="3"/>
        </w:numPr>
        <w:spacing w:before="9"/>
        <w:rPr>
          <w:sz w:val="22"/>
          <w:szCs w:val="22"/>
        </w:rPr>
      </w:pPr>
      <w:r>
        <w:rPr>
          <w:sz w:val="22"/>
          <w:szCs w:val="22"/>
        </w:rPr>
        <w:t>Cullen Byrne (CU SOE student)</w:t>
      </w:r>
    </w:p>
    <w:p w:rsidR="00E347BC" w:rsidRDefault="00E347BC" w:rsidP="00E347BC">
      <w:pPr>
        <w:pStyle w:val="ListParagraph"/>
        <w:numPr>
          <w:ilvl w:val="0"/>
          <w:numId w:val="3"/>
        </w:numPr>
        <w:spacing w:before="9"/>
        <w:rPr>
          <w:sz w:val="22"/>
          <w:szCs w:val="22"/>
        </w:rPr>
      </w:pPr>
      <w:r>
        <w:rPr>
          <w:sz w:val="22"/>
          <w:szCs w:val="22"/>
        </w:rPr>
        <w:t>Lacy Walker (CU student)</w:t>
      </w:r>
    </w:p>
    <w:p w:rsidR="00E347BC" w:rsidRDefault="00E347BC" w:rsidP="00E347BC">
      <w:pPr>
        <w:pStyle w:val="ListParagraph"/>
        <w:numPr>
          <w:ilvl w:val="0"/>
          <w:numId w:val="3"/>
        </w:numPr>
        <w:spacing w:before="9"/>
        <w:rPr>
          <w:sz w:val="22"/>
          <w:szCs w:val="22"/>
        </w:rPr>
      </w:pPr>
      <w:r>
        <w:rPr>
          <w:sz w:val="22"/>
          <w:szCs w:val="22"/>
        </w:rPr>
        <w:t>Maddie Ferriell (CU student)</w:t>
      </w:r>
    </w:p>
    <w:p w:rsidR="00D66B33" w:rsidRDefault="00E347BC" w:rsidP="00E347BC">
      <w:pPr>
        <w:pStyle w:val="ListParagraph"/>
        <w:numPr>
          <w:ilvl w:val="0"/>
          <w:numId w:val="3"/>
        </w:numPr>
        <w:spacing w:before="9"/>
        <w:rPr>
          <w:sz w:val="22"/>
          <w:szCs w:val="22"/>
        </w:rPr>
      </w:pPr>
      <w:r>
        <w:rPr>
          <w:sz w:val="22"/>
          <w:szCs w:val="22"/>
        </w:rPr>
        <w:t>Oksana Marquez (CU student)</w:t>
      </w:r>
    </w:p>
    <w:p w:rsidR="00CD16C8" w:rsidRPr="00CD16C8" w:rsidRDefault="00F82FB2" w:rsidP="00CD16C8">
      <w:pPr>
        <w:pStyle w:val="ListParagraph"/>
        <w:numPr>
          <w:ilvl w:val="0"/>
          <w:numId w:val="3"/>
        </w:numPr>
        <w:spacing w:before="9"/>
        <w:rPr>
          <w:sz w:val="22"/>
          <w:szCs w:val="22"/>
        </w:rPr>
      </w:pPr>
      <w:r>
        <w:rPr>
          <w:sz w:val="22"/>
          <w:szCs w:val="22"/>
        </w:rPr>
        <w:t>ED 300</w:t>
      </w:r>
      <w:r w:rsidR="0029050A">
        <w:rPr>
          <w:sz w:val="22"/>
          <w:szCs w:val="22"/>
        </w:rPr>
        <w:t xml:space="preserve"> CU SOE Students</w:t>
      </w:r>
      <w:r w:rsidR="00CD16C8">
        <w:rPr>
          <w:sz w:val="22"/>
          <w:szCs w:val="22"/>
        </w:rPr>
        <w:t xml:space="preserve"> (</w:t>
      </w:r>
      <w:r>
        <w:rPr>
          <w:sz w:val="22"/>
          <w:szCs w:val="22"/>
        </w:rPr>
        <w:t xml:space="preserve">any </w:t>
      </w:r>
      <w:r w:rsidR="00CD16C8">
        <w:rPr>
          <w:sz w:val="22"/>
          <w:szCs w:val="22"/>
        </w:rPr>
        <w:t>student in need of family interaction field experience)</w:t>
      </w:r>
    </w:p>
    <w:p w:rsidR="0029050A" w:rsidRDefault="0029050A" w:rsidP="00E347BC">
      <w:pPr>
        <w:pStyle w:val="ListParagraph"/>
        <w:numPr>
          <w:ilvl w:val="0"/>
          <w:numId w:val="3"/>
        </w:numPr>
        <w:spacing w:before="9"/>
        <w:rPr>
          <w:sz w:val="22"/>
          <w:szCs w:val="22"/>
        </w:rPr>
      </w:pPr>
      <w:r>
        <w:rPr>
          <w:sz w:val="22"/>
          <w:szCs w:val="22"/>
        </w:rPr>
        <w:t>Dr. Jeanette Park (CU Professor)</w:t>
      </w:r>
    </w:p>
    <w:p w:rsidR="0029050A" w:rsidRDefault="0029050A" w:rsidP="00E347BC">
      <w:pPr>
        <w:pStyle w:val="ListParagraph"/>
        <w:numPr>
          <w:ilvl w:val="0"/>
          <w:numId w:val="3"/>
        </w:numPr>
        <w:spacing w:before="9"/>
        <w:rPr>
          <w:sz w:val="22"/>
          <w:szCs w:val="22"/>
        </w:rPr>
      </w:pPr>
      <w:r>
        <w:rPr>
          <w:sz w:val="22"/>
          <w:szCs w:val="22"/>
        </w:rPr>
        <w:t>Dr. April Sholty (CU Professor)</w:t>
      </w:r>
    </w:p>
    <w:p w:rsidR="0029050A" w:rsidRDefault="0029050A" w:rsidP="00E347BC">
      <w:pPr>
        <w:pStyle w:val="ListParagraph"/>
        <w:numPr>
          <w:ilvl w:val="0"/>
          <w:numId w:val="3"/>
        </w:numPr>
        <w:spacing w:before="9"/>
        <w:rPr>
          <w:sz w:val="22"/>
          <w:szCs w:val="22"/>
        </w:rPr>
      </w:pPr>
      <w:r>
        <w:rPr>
          <w:sz w:val="22"/>
          <w:szCs w:val="22"/>
        </w:rPr>
        <w:t>Ms. Blevins (CU Professor)</w:t>
      </w:r>
    </w:p>
    <w:p w:rsidR="0029050A" w:rsidRDefault="0029050A" w:rsidP="00E347BC">
      <w:pPr>
        <w:pStyle w:val="ListParagraph"/>
        <w:numPr>
          <w:ilvl w:val="0"/>
          <w:numId w:val="3"/>
        </w:numPr>
        <w:spacing w:before="9"/>
        <w:rPr>
          <w:sz w:val="22"/>
          <w:szCs w:val="22"/>
        </w:rPr>
      </w:pPr>
      <w:r>
        <w:rPr>
          <w:sz w:val="22"/>
          <w:szCs w:val="22"/>
        </w:rPr>
        <w:t>Mr. Virgil Parker (CBC member)</w:t>
      </w:r>
    </w:p>
    <w:p w:rsidR="0029050A" w:rsidRDefault="0029050A" w:rsidP="00E347BC">
      <w:pPr>
        <w:pStyle w:val="ListParagraph"/>
        <w:numPr>
          <w:ilvl w:val="0"/>
          <w:numId w:val="3"/>
        </w:numPr>
        <w:spacing w:before="9"/>
        <w:rPr>
          <w:sz w:val="22"/>
          <w:szCs w:val="22"/>
        </w:rPr>
      </w:pPr>
      <w:r>
        <w:rPr>
          <w:sz w:val="22"/>
          <w:szCs w:val="22"/>
        </w:rPr>
        <w:t>Justin McDonald (CBC member)</w:t>
      </w:r>
    </w:p>
    <w:p w:rsidR="00D66B33" w:rsidRPr="0029050A" w:rsidRDefault="0029050A" w:rsidP="0029050A">
      <w:pPr>
        <w:pStyle w:val="ListParagraph"/>
        <w:numPr>
          <w:ilvl w:val="0"/>
          <w:numId w:val="3"/>
        </w:numPr>
        <w:spacing w:before="9"/>
        <w:rPr>
          <w:sz w:val="22"/>
          <w:szCs w:val="22"/>
        </w:rPr>
      </w:pPr>
      <w:r>
        <w:rPr>
          <w:sz w:val="22"/>
          <w:szCs w:val="22"/>
        </w:rPr>
        <w:t>Jessica McDonald (CBC member)</w:t>
      </w: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tbl>
      <w:tblPr>
        <w:tblW w:w="0" w:type="auto"/>
        <w:tblInd w:w="106" w:type="dxa"/>
        <w:tblLayout w:type="fixed"/>
        <w:tblCellMar>
          <w:left w:w="0" w:type="dxa"/>
          <w:right w:w="0" w:type="dxa"/>
        </w:tblCellMar>
        <w:tblLook w:val="01E0" w:firstRow="1" w:lastRow="1" w:firstColumn="1" w:lastColumn="1" w:noHBand="0" w:noVBand="0"/>
      </w:tblPr>
      <w:tblGrid>
        <w:gridCol w:w="9950"/>
      </w:tblGrid>
      <w:tr w:rsidR="00D66B33" w:rsidTr="00DC3CE6">
        <w:trPr>
          <w:trHeight w:hRule="exact" w:val="1774"/>
        </w:trPr>
        <w:tc>
          <w:tcPr>
            <w:tcW w:w="9950" w:type="dxa"/>
            <w:tcBorders>
              <w:top w:val="single" w:sz="5" w:space="0" w:color="000000"/>
              <w:left w:val="single" w:sz="5" w:space="0" w:color="000000"/>
              <w:bottom w:val="single" w:sz="5" w:space="0" w:color="000000"/>
              <w:right w:val="single" w:sz="5" w:space="0" w:color="000000"/>
            </w:tcBorders>
          </w:tcPr>
          <w:p w:rsidR="00D66B33" w:rsidRDefault="00D66B33" w:rsidP="00DC3CE6">
            <w:pPr>
              <w:spacing w:line="240" w:lineRule="exact"/>
              <w:ind w:left="102"/>
              <w:rPr>
                <w:b/>
                <w:sz w:val="22"/>
                <w:szCs w:val="22"/>
              </w:rPr>
            </w:pPr>
            <w:r>
              <w:rPr>
                <w:b/>
                <w:spacing w:val="1"/>
                <w:sz w:val="22"/>
                <w:szCs w:val="22"/>
              </w:rPr>
              <w:lastRenderedPageBreak/>
              <w:t>H</w:t>
            </w:r>
            <w:r>
              <w:rPr>
                <w:b/>
                <w:spacing w:val="-2"/>
                <w:sz w:val="22"/>
                <w:szCs w:val="22"/>
              </w:rPr>
              <w:t>o</w:t>
            </w:r>
            <w:r>
              <w:rPr>
                <w:b/>
                <w:sz w:val="22"/>
                <w:szCs w:val="22"/>
              </w:rPr>
              <w:t>w</w:t>
            </w:r>
            <w:r>
              <w:rPr>
                <w:b/>
                <w:spacing w:val="2"/>
                <w:sz w:val="22"/>
                <w:szCs w:val="22"/>
              </w:rPr>
              <w:t xml:space="preserve"> </w:t>
            </w:r>
            <w:r>
              <w:rPr>
                <w:b/>
                <w:sz w:val="22"/>
                <w:szCs w:val="22"/>
              </w:rPr>
              <w:t>and</w:t>
            </w:r>
            <w:r>
              <w:rPr>
                <w:b/>
                <w:spacing w:val="-3"/>
                <w:sz w:val="22"/>
                <w:szCs w:val="22"/>
              </w:rPr>
              <w:t xml:space="preserve"> </w:t>
            </w:r>
            <w:r>
              <w:rPr>
                <w:b/>
                <w:spacing w:val="1"/>
                <w:sz w:val="22"/>
                <w:szCs w:val="22"/>
              </w:rPr>
              <w:t>w</w:t>
            </w:r>
            <w:r>
              <w:rPr>
                <w:b/>
                <w:spacing w:val="-1"/>
                <w:sz w:val="22"/>
                <w:szCs w:val="22"/>
              </w:rPr>
              <w:t>i</w:t>
            </w:r>
            <w:r>
              <w:rPr>
                <w:b/>
                <w:spacing w:val="1"/>
                <w:sz w:val="22"/>
                <w:szCs w:val="22"/>
              </w:rPr>
              <w:t>t</w:t>
            </w:r>
            <w:r>
              <w:rPr>
                <w:b/>
                <w:sz w:val="22"/>
                <w:szCs w:val="22"/>
              </w:rPr>
              <w:t>h</w:t>
            </w:r>
            <w:r>
              <w:rPr>
                <w:b/>
                <w:spacing w:val="-3"/>
                <w:sz w:val="22"/>
                <w:szCs w:val="22"/>
              </w:rPr>
              <w:t xml:space="preserve"> </w:t>
            </w:r>
            <w:r>
              <w:rPr>
                <w:b/>
                <w:spacing w:val="1"/>
                <w:sz w:val="22"/>
                <w:szCs w:val="22"/>
              </w:rPr>
              <w:t>w</w:t>
            </w:r>
            <w:r>
              <w:rPr>
                <w:b/>
                <w:sz w:val="22"/>
                <w:szCs w:val="22"/>
              </w:rPr>
              <w:t>h</w:t>
            </w:r>
            <w:r>
              <w:rPr>
                <w:b/>
                <w:spacing w:val="-2"/>
                <w:sz w:val="22"/>
                <w:szCs w:val="22"/>
              </w:rPr>
              <w:t>o</w:t>
            </w:r>
            <w:r>
              <w:rPr>
                <w:b/>
                <w:sz w:val="22"/>
                <w:szCs w:val="22"/>
              </w:rPr>
              <w:t>m</w:t>
            </w:r>
            <w:r>
              <w:rPr>
                <w:b/>
                <w:spacing w:val="-1"/>
                <w:sz w:val="22"/>
                <w:szCs w:val="22"/>
              </w:rPr>
              <w:t xml:space="preserve"> </w:t>
            </w:r>
            <w:r>
              <w:rPr>
                <w:b/>
                <w:spacing w:val="1"/>
                <w:sz w:val="22"/>
                <w:szCs w:val="22"/>
              </w:rPr>
              <w:t>wi</w:t>
            </w:r>
            <w:r>
              <w:rPr>
                <w:b/>
                <w:spacing w:val="-1"/>
                <w:sz w:val="22"/>
                <w:szCs w:val="22"/>
              </w:rPr>
              <w:t>l</w:t>
            </w:r>
            <w:r>
              <w:rPr>
                <w:b/>
                <w:sz w:val="22"/>
                <w:szCs w:val="22"/>
              </w:rPr>
              <w:t>l</w:t>
            </w:r>
            <w:r>
              <w:rPr>
                <w:b/>
                <w:spacing w:val="-1"/>
                <w:sz w:val="22"/>
                <w:szCs w:val="22"/>
              </w:rPr>
              <w:t xml:space="preserve"> </w:t>
            </w:r>
            <w:r>
              <w:rPr>
                <w:b/>
                <w:spacing w:val="1"/>
                <w:sz w:val="22"/>
                <w:szCs w:val="22"/>
              </w:rPr>
              <w:t>t</w:t>
            </w:r>
            <w:r>
              <w:rPr>
                <w:b/>
                <w:sz w:val="22"/>
                <w:szCs w:val="22"/>
              </w:rPr>
              <w:t>he</w:t>
            </w:r>
            <w:r>
              <w:rPr>
                <w:b/>
                <w:spacing w:val="1"/>
                <w:sz w:val="22"/>
                <w:szCs w:val="22"/>
              </w:rPr>
              <w:t xml:space="preserve"> </w:t>
            </w:r>
            <w:r>
              <w:rPr>
                <w:b/>
                <w:spacing w:val="-2"/>
                <w:sz w:val="22"/>
                <w:szCs w:val="22"/>
              </w:rPr>
              <w:t>r</w:t>
            </w:r>
            <w:r>
              <w:rPr>
                <w:b/>
                <w:sz w:val="22"/>
                <w:szCs w:val="22"/>
              </w:rPr>
              <w:t>e</w:t>
            </w:r>
            <w:r>
              <w:rPr>
                <w:b/>
                <w:spacing w:val="1"/>
                <w:sz w:val="22"/>
                <w:szCs w:val="22"/>
              </w:rPr>
              <w:t>s</w:t>
            </w:r>
            <w:r>
              <w:rPr>
                <w:b/>
                <w:sz w:val="22"/>
                <w:szCs w:val="22"/>
              </w:rPr>
              <w:t>u</w:t>
            </w:r>
            <w:r>
              <w:rPr>
                <w:b/>
                <w:spacing w:val="-1"/>
                <w:sz w:val="22"/>
                <w:szCs w:val="22"/>
              </w:rPr>
              <w:t>l</w:t>
            </w:r>
            <w:r>
              <w:rPr>
                <w:b/>
                <w:spacing w:val="1"/>
                <w:sz w:val="22"/>
                <w:szCs w:val="22"/>
              </w:rPr>
              <w:t>t</w:t>
            </w:r>
            <w:r>
              <w:rPr>
                <w:b/>
                <w:sz w:val="22"/>
                <w:szCs w:val="22"/>
              </w:rPr>
              <w:t>s</w:t>
            </w:r>
            <w:r>
              <w:rPr>
                <w:b/>
                <w:spacing w:val="1"/>
                <w:sz w:val="22"/>
                <w:szCs w:val="22"/>
              </w:rPr>
              <w:t xml:space="preserve"> </w:t>
            </w:r>
            <w:r>
              <w:rPr>
                <w:b/>
                <w:spacing w:val="-2"/>
                <w:sz w:val="22"/>
                <w:szCs w:val="22"/>
              </w:rPr>
              <w:t>o</w:t>
            </w:r>
            <w:r>
              <w:rPr>
                <w:b/>
                <w:sz w:val="22"/>
                <w:szCs w:val="22"/>
              </w:rPr>
              <w:t>f</w:t>
            </w:r>
            <w:r>
              <w:rPr>
                <w:b/>
                <w:spacing w:val="1"/>
                <w:sz w:val="22"/>
                <w:szCs w:val="22"/>
              </w:rPr>
              <w:t xml:space="preserve"> </w:t>
            </w:r>
            <w:r>
              <w:rPr>
                <w:b/>
                <w:sz w:val="22"/>
                <w:szCs w:val="22"/>
              </w:rPr>
              <w:t>yo</w:t>
            </w:r>
            <w:r>
              <w:rPr>
                <w:b/>
                <w:spacing w:val="-3"/>
                <w:sz w:val="22"/>
                <w:szCs w:val="22"/>
              </w:rPr>
              <w:t>u</w:t>
            </w:r>
            <w:r>
              <w:rPr>
                <w:b/>
                <w:sz w:val="22"/>
                <w:szCs w:val="22"/>
              </w:rPr>
              <w:t>r</w:t>
            </w:r>
            <w:r>
              <w:rPr>
                <w:b/>
                <w:spacing w:val="1"/>
                <w:sz w:val="22"/>
                <w:szCs w:val="22"/>
              </w:rPr>
              <w:t xml:space="preserve"> </w:t>
            </w:r>
            <w:r>
              <w:rPr>
                <w:b/>
                <w:sz w:val="22"/>
                <w:szCs w:val="22"/>
              </w:rPr>
              <w:t>pr</w:t>
            </w:r>
            <w:r>
              <w:rPr>
                <w:b/>
                <w:spacing w:val="-2"/>
                <w:sz w:val="22"/>
                <w:szCs w:val="22"/>
              </w:rPr>
              <w:t>o</w:t>
            </w:r>
            <w:r>
              <w:rPr>
                <w:b/>
                <w:spacing w:val="1"/>
                <w:sz w:val="22"/>
                <w:szCs w:val="22"/>
              </w:rPr>
              <w:t>j</w:t>
            </w:r>
            <w:r>
              <w:rPr>
                <w:b/>
                <w:sz w:val="22"/>
                <w:szCs w:val="22"/>
              </w:rPr>
              <w:t>e</w:t>
            </w:r>
            <w:r>
              <w:rPr>
                <w:b/>
                <w:spacing w:val="-2"/>
                <w:sz w:val="22"/>
                <w:szCs w:val="22"/>
              </w:rPr>
              <w:t>c</w:t>
            </w:r>
            <w:r>
              <w:rPr>
                <w:b/>
                <w:sz w:val="22"/>
                <w:szCs w:val="22"/>
              </w:rPr>
              <w:t>t</w:t>
            </w:r>
            <w:r>
              <w:rPr>
                <w:b/>
                <w:spacing w:val="-1"/>
                <w:sz w:val="22"/>
                <w:szCs w:val="22"/>
              </w:rPr>
              <w:t xml:space="preserve"> </w:t>
            </w:r>
            <w:r>
              <w:rPr>
                <w:b/>
                <w:sz w:val="22"/>
                <w:szCs w:val="22"/>
              </w:rPr>
              <w:t>be</w:t>
            </w:r>
            <w:r>
              <w:rPr>
                <w:b/>
                <w:spacing w:val="1"/>
                <w:sz w:val="22"/>
                <w:szCs w:val="22"/>
              </w:rPr>
              <w:t xml:space="preserve"> s</w:t>
            </w:r>
            <w:r>
              <w:rPr>
                <w:b/>
                <w:sz w:val="22"/>
                <w:szCs w:val="22"/>
              </w:rPr>
              <w:t>ha</w:t>
            </w:r>
            <w:r>
              <w:rPr>
                <w:b/>
                <w:spacing w:val="-2"/>
                <w:sz w:val="22"/>
                <w:szCs w:val="22"/>
              </w:rPr>
              <w:t>r</w:t>
            </w:r>
            <w:r>
              <w:rPr>
                <w:b/>
                <w:sz w:val="22"/>
                <w:szCs w:val="22"/>
              </w:rPr>
              <w:t>ed?</w:t>
            </w:r>
          </w:p>
          <w:p w:rsidR="00D66B33" w:rsidRDefault="00D66B33" w:rsidP="00DC3CE6">
            <w:pPr>
              <w:spacing w:line="240" w:lineRule="exact"/>
              <w:ind w:left="102"/>
              <w:rPr>
                <w:b/>
                <w:sz w:val="22"/>
                <w:szCs w:val="22"/>
              </w:rPr>
            </w:pPr>
          </w:p>
          <w:p w:rsidR="00D66B33" w:rsidRPr="00FB7A12" w:rsidRDefault="00D66B33" w:rsidP="00CD16C8">
            <w:pPr>
              <w:pStyle w:val="ListParagraph"/>
              <w:numPr>
                <w:ilvl w:val="0"/>
                <w:numId w:val="2"/>
              </w:numPr>
              <w:spacing w:line="240" w:lineRule="exact"/>
              <w:rPr>
                <w:sz w:val="22"/>
                <w:szCs w:val="22"/>
              </w:rPr>
            </w:pPr>
            <w:r>
              <w:rPr>
                <w:sz w:val="22"/>
                <w:szCs w:val="22"/>
              </w:rPr>
              <w:t xml:space="preserve">A meeting will be set with Mrs. Eubank, Mrs. Ward, and other members of KCA’s faculty and staff to discuss the results of my leadership project.  </w:t>
            </w:r>
            <w:r w:rsidR="00CD16C8">
              <w:rPr>
                <w:sz w:val="22"/>
                <w:szCs w:val="22"/>
              </w:rPr>
              <w:t xml:space="preserve">Both the positive and negative results will be shared during this scheduled meeting.  </w:t>
            </w:r>
            <w:r>
              <w:rPr>
                <w:sz w:val="22"/>
                <w:szCs w:val="22"/>
              </w:rPr>
              <w:t xml:space="preserve">We will </w:t>
            </w:r>
            <w:r w:rsidR="00CD16C8">
              <w:rPr>
                <w:sz w:val="22"/>
                <w:szCs w:val="22"/>
              </w:rPr>
              <w:t xml:space="preserve">then </w:t>
            </w:r>
            <w:r>
              <w:rPr>
                <w:sz w:val="22"/>
                <w:szCs w:val="22"/>
              </w:rPr>
              <w:t>discuss possible changes that could be made to better the activities for the following year.</w:t>
            </w:r>
          </w:p>
        </w:tc>
      </w:tr>
      <w:tr w:rsidR="00D66B33" w:rsidTr="00DC3CE6">
        <w:trPr>
          <w:trHeight w:hRule="exact" w:val="502"/>
        </w:trPr>
        <w:tc>
          <w:tcPr>
            <w:tcW w:w="9950" w:type="dxa"/>
            <w:tcBorders>
              <w:top w:val="single" w:sz="5" w:space="0" w:color="000000"/>
              <w:left w:val="single" w:sz="5" w:space="0" w:color="000000"/>
              <w:bottom w:val="single" w:sz="5" w:space="0" w:color="000000"/>
              <w:right w:val="single" w:sz="5" w:space="0" w:color="000000"/>
            </w:tcBorders>
            <w:shd w:val="clear" w:color="auto" w:fill="F1F1F1"/>
          </w:tcPr>
          <w:p w:rsidR="00D66B33" w:rsidRDefault="00D66B33" w:rsidP="00DC3CE6">
            <w:pPr>
              <w:spacing w:line="240" w:lineRule="exact"/>
              <w:ind w:left="4455" w:right="4455"/>
              <w:jc w:val="center"/>
              <w:rPr>
                <w:sz w:val="22"/>
                <w:szCs w:val="22"/>
              </w:rPr>
            </w:pPr>
            <w:r>
              <w:rPr>
                <w:b/>
                <w:spacing w:val="-1"/>
                <w:sz w:val="22"/>
                <w:szCs w:val="22"/>
              </w:rPr>
              <w:t>R</w:t>
            </w:r>
            <w:r>
              <w:rPr>
                <w:b/>
                <w:spacing w:val="-2"/>
                <w:sz w:val="22"/>
                <w:szCs w:val="22"/>
              </w:rPr>
              <w:t>e</w:t>
            </w:r>
            <w:r>
              <w:rPr>
                <w:b/>
                <w:spacing w:val="3"/>
                <w:sz w:val="22"/>
                <w:szCs w:val="22"/>
              </w:rPr>
              <w:t>f</w:t>
            </w:r>
            <w:r>
              <w:rPr>
                <w:b/>
                <w:spacing w:val="1"/>
                <w:sz w:val="22"/>
                <w:szCs w:val="22"/>
              </w:rPr>
              <w:t>l</w:t>
            </w:r>
            <w:r>
              <w:rPr>
                <w:b/>
                <w:spacing w:val="-2"/>
                <w:sz w:val="22"/>
                <w:szCs w:val="22"/>
              </w:rPr>
              <w:t>e</w:t>
            </w:r>
            <w:r>
              <w:rPr>
                <w:b/>
                <w:sz w:val="22"/>
                <w:szCs w:val="22"/>
              </w:rPr>
              <w:t>c</w:t>
            </w:r>
            <w:r>
              <w:rPr>
                <w:b/>
                <w:spacing w:val="-2"/>
                <w:sz w:val="22"/>
                <w:szCs w:val="22"/>
              </w:rPr>
              <w:t>t</w:t>
            </w:r>
            <w:r>
              <w:rPr>
                <w:b/>
                <w:spacing w:val="1"/>
                <w:sz w:val="22"/>
                <w:szCs w:val="22"/>
              </w:rPr>
              <w:t>i</w:t>
            </w:r>
            <w:r>
              <w:rPr>
                <w:b/>
                <w:sz w:val="22"/>
                <w:szCs w:val="22"/>
              </w:rPr>
              <w:t>on</w:t>
            </w:r>
          </w:p>
        </w:tc>
      </w:tr>
      <w:tr w:rsidR="00D66B33" w:rsidTr="00DC3CE6">
        <w:trPr>
          <w:trHeight w:hRule="exact" w:val="991"/>
        </w:trPr>
        <w:tc>
          <w:tcPr>
            <w:tcW w:w="9950" w:type="dxa"/>
            <w:tcBorders>
              <w:top w:val="single" w:sz="5" w:space="0" w:color="000000"/>
              <w:left w:val="single" w:sz="5" w:space="0" w:color="000000"/>
              <w:bottom w:val="single" w:sz="5" w:space="0" w:color="000000"/>
              <w:right w:val="single" w:sz="5" w:space="0" w:color="000000"/>
            </w:tcBorders>
          </w:tcPr>
          <w:p w:rsidR="00D66B33" w:rsidRDefault="00D66B33" w:rsidP="00DC3CE6">
            <w:pPr>
              <w:spacing w:line="240" w:lineRule="exact"/>
              <w:ind w:left="102"/>
              <w:rPr>
                <w:b/>
                <w:sz w:val="22"/>
                <w:szCs w:val="22"/>
              </w:rPr>
            </w:pPr>
            <w:r>
              <w:rPr>
                <w:b/>
                <w:spacing w:val="-1"/>
                <w:sz w:val="22"/>
                <w:szCs w:val="22"/>
              </w:rPr>
              <w:t>E</w:t>
            </w:r>
            <w:r>
              <w:rPr>
                <w:b/>
                <w:sz w:val="22"/>
                <w:szCs w:val="22"/>
              </w:rPr>
              <w:t>va</w:t>
            </w:r>
            <w:r>
              <w:rPr>
                <w:b/>
                <w:spacing w:val="1"/>
                <w:sz w:val="22"/>
                <w:szCs w:val="22"/>
              </w:rPr>
              <w:t>l</w:t>
            </w:r>
            <w:r>
              <w:rPr>
                <w:b/>
                <w:sz w:val="22"/>
                <w:szCs w:val="22"/>
              </w:rPr>
              <w:t>ua</w:t>
            </w:r>
            <w:r>
              <w:rPr>
                <w:b/>
                <w:spacing w:val="-2"/>
                <w:sz w:val="22"/>
                <w:szCs w:val="22"/>
              </w:rPr>
              <w:t>t</w:t>
            </w:r>
            <w:r>
              <w:rPr>
                <w:b/>
                <w:sz w:val="22"/>
                <w:szCs w:val="22"/>
              </w:rPr>
              <w:t>e</w:t>
            </w:r>
            <w:r>
              <w:rPr>
                <w:b/>
                <w:spacing w:val="1"/>
                <w:sz w:val="22"/>
                <w:szCs w:val="22"/>
              </w:rPr>
              <w:t xml:space="preserve"> </w:t>
            </w:r>
            <w:r>
              <w:rPr>
                <w:b/>
                <w:sz w:val="22"/>
                <w:szCs w:val="22"/>
              </w:rPr>
              <w:t>your</w:t>
            </w:r>
            <w:r>
              <w:rPr>
                <w:b/>
                <w:spacing w:val="-2"/>
                <w:sz w:val="22"/>
                <w:szCs w:val="22"/>
              </w:rPr>
              <w:t xml:space="preserve"> o</w:t>
            </w:r>
            <w:r>
              <w:rPr>
                <w:b/>
                <w:spacing w:val="4"/>
                <w:sz w:val="22"/>
                <w:szCs w:val="22"/>
              </w:rPr>
              <w:t>w</w:t>
            </w:r>
            <w:r>
              <w:rPr>
                <w:b/>
                <w:sz w:val="22"/>
                <w:szCs w:val="22"/>
              </w:rPr>
              <w:t>n</w:t>
            </w:r>
            <w:r>
              <w:rPr>
                <w:b/>
                <w:spacing w:val="-3"/>
                <w:sz w:val="22"/>
                <w:szCs w:val="22"/>
              </w:rPr>
              <w:t xml:space="preserve"> </w:t>
            </w:r>
            <w:r>
              <w:rPr>
                <w:b/>
                <w:sz w:val="22"/>
                <w:szCs w:val="22"/>
              </w:rPr>
              <w:t>pe</w:t>
            </w:r>
            <w:r>
              <w:rPr>
                <w:b/>
                <w:spacing w:val="-2"/>
                <w:sz w:val="22"/>
                <w:szCs w:val="22"/>
              </w:rPr>
              <w:t>r</w:t>
            </w:r>
            <w:r>
              <w:rPr>
                <w:b/>
                <w:spacing w:val="1"/>
                <w:sz w:val="22"/>
                <w:szCs w:val="22"/>
              </w:rPr>
              <w:t>f</w:t>
            </w:r>
            <w:r>
              <w:rPr>
                <w:b/>
                <w:sz w:val="22"/>
                <w:szCs w:val="22"/>
              </w:rPr>
              <w:t>o</w:t>
            </w:r>
            <w:r>
              <w:rPr>
                <w:b/>
                <w:spacing w:val="-2"/>
                <w:sz w:val="22"/>
                <w:szCs w:val="22"/>
              </w:rPr>
              <w:t>r</w:t>
            </w:r>
            <w:r>
              <w:rPr>
                <w:b/>
                <w:spacing w:val="1"/>
                <w:sz w:val="22"/>
                <w:szCs w:val="22"/>
              </w:rPr>
              <w:t>m</w:t>
            </w:r>
            <w:r>
              <w:rPr>
                <w:b/>
                <w:sz w:val="22"/>
                <w:szCs w:val="22"/>
              </w:rPr>
              <w:t>ance</w:t>
            </w:r>
            <w:r>
              <w:rPr>
                <w:b/>
                <w:spacing w:val="-2"/>
                <w:sz w:val="22"/>
                <w:szCs w:val="22"/>
              </w:rPr>
              <w:t xml:space="preserve"> </w:t>
            </w:r>
            <w:r>
              <w:rPr>
                <w:b/>
                <w:spacing w:val="1"/>
                <w:sz w:val="22"/>
                <w:szCs w:val="22"/>
              </w:rPr>
              <w:t>l</w:t>
            </w:r>
            <w:r>
              <w:rPr>
                <w:b/>
                <w:spacing w:val="-2"/>
                <w:sz w:val="22"/>
                <w:szCs w:val="22"/>
              </w:rPr>
              <w:t>e</w:t>
            </w:r>
            <w:r>
              <w:rPr>
                <w:b/>
                <w:sz w:val="22"/>
                <w:szCs w:val="22"/>
              </w:rPr>
              <w:t>vel</w:t>
            </w:r>
            <w:r>
              <w:rPr>
                <w:b/>
                <w:spacing w:val="-1"/>
                <w:sz w:val="22"/>
                <w:szCs w:val="22"/>
              </w:rPr>
              <w:t xml:space="preserve"> </w:t>
            </w:r>
            <w:r>
              <w:rPr>
                <w:b/>
                <w:spacing w:val="1"/>
                <w:sz w:val="22"/>
                <w:szCs w:val="22"/>
              </w:rPr>
              <w:t>w</w:t>
            </w:r>
            <w:r>
              <w:rPr>
                <w:b/>
                <w:spacing w:val="-1"/>
                <w:sz w:val="22"/>
                <w:szCs w:val="22"/>
              </w:rPr>
              <w:t>i</w:t>
            </w:r>
            <w:r>
              <w:rPr>
                <w:b/>
                <w:spacing w:val="1"/>
                <w:sz w:val="22"/>
                <w:szCs w:val="22"/>
              </w:rPr>
              <w:t>t</w:t>
            </w:r>
            <w:r>
              <w:rPr>
                <w:b/>
                <w:sz w:val="22"/>
                <w:szCs w:val="22"/>
              </w:rPr>
              <w:t>h</w:t>
            </w:r>
            <w:r>
              <w:rPr>
                <w:b/>
                <w:spacing w:val="-3"/>
                <w:sz w:val="22"/>
                <w:szCs w:val="22"/>
              </w:rPr>
              <w:t xml:space="preserve"> </w:t>
            </w:r>
            <w:r>
              <w:rPr>
                <w:b/>
                <w:sz w:val="22"/>
                <w:szCs w:val="22"/>
              </w:rPr>
              <w:t>res</w:t>
            </w:r>
            <w:r>
              <w:rPr>
                <w:b/>
                <w:spacing w:val="-3"/>
                <w:sz w:val="22"/>
                <w:szCs w:val="22"/>
              </w:rPr>
              <w:t>p</w:t>
            </w:r>
            <w:r>
              <w:rPr>
                <w:b/>
                <w:sz w:val="22"/>
                <w:szCs w:val="22"/>
              </w:rPr>
              <w:t>ect</w:t>
            </w:r>
            <w:r>
              <w:rPr>
                <w:b/>
                <w:spacing w:val="-1"/>
                <w:sz w:val="22"/>
                <w:szCs w:val="22"/>
              </w:rPr>
              <w:t xml:space="preserve"> </w:t>
            </w:r>
            <w:r>
              <w:rPr>
                <w:b/>
                <w:spacing w:val="-2"/>
                <w:sz w:val="22"/>
                <w:szCs w:val="22"/>
              </w:rPr>
              <w:t>t</w:t>
            </w:r>
            <w:r>
              <w:rPr>
                <w:b/>
                <w:sz w:val="22"/>
                <w:szCs w:val="22"/>
              </w:rPr>
              <w:t xml:space="preserve">o </w:t>
            </w:r>
            <w:r>
              <w:rPr>
                <w:b/>
                <w:spacing w:val="1"/>
                <w:sz w:val="22"/>
                <w:szCs w:val="22"/>
              </w:rPr>
              <w:t>t</w:t>
            </w:r>
            <w:r>
              <w:rPr>
                <w:b/>
                <w:spacing w:val="-1"/>
                <w:sz w:val="22"/>
                <w:szCs w:val="22"/>
              </w:rPr>
              <w:t>h</w:t>
            </w:r>
            <w:r>
              <w:rPr>
                <w:b/>
                <w:sz w:val="22"/>
                <w:szCs w:val="22"/>
              </w:rPr>
              <w:t>e</w:t>
            </w:r>
            <w:r>
              <w:rPr>
                <w:b/>
                <w:spacing w:val="-2"/>
                <w:sz w:val="22"/>
                <w:szCs w:val="22"/>
              </w:rPr>
              <w:t xml:space="preserve"> </w:t>
            </w:r>
            <w:r>
              <w:rPr>
                <w:b/>
                <w:spacing w:val="1"/>
                <w:sz w:val="22"/>
                <w:szCs w:val="22"/>
              </w:rPr>
              <w:t>f</w:t>
            </w:r>
            <w:r>
              <w:rPr>
                <w:b/>
                <w:sz w:val="22"/>
                <w:szCs w:val="22"/>
              </w:rPr>
              <w:t>our</w:t>
            </w:r>
            <w:r>
              <w:rPr>
                <w:b/>
                <w:spacing w:val="-2"/>
                <w:sz w:val="22"/>
                <w:szCs w:val="22"/>
              </w:rPr>
              <w:t xml:space="preserve"> </w:t>
            </w:r>
            <w:r>
              <w:rPr>
                <w:b/>
                <w:spacing w:val="1"/>
                <w:sz w:val="22"/>
                <w:szCs w:val="22"/>
              </w:rPr>
              <w:t>i</w:t>
            </w:r>
            <w:r>
              <w:rPr>
                <w:b/>
                <w:sz w:val="22"/>
                <w:szCs w:val="22"/>
              </w:rPr>
              <w:t>nd</w:t>
            </w:r>
            <w:r>
              <w:rPr>
                <w:b/>
                <w:spacing w:val="-1"/>
                <w:sz w:val="22"/>
                <w:szCs w:val="22"/>
              </w:rPr>
              <w:t>i</w:t>
            </w:r>
            <w:r>
              <w:rPr>
                <w:b/>
                <w:sz w:val="22"/>
                <w:szCs w:val="22"/>
              </w:rPr>
              <w:t>ca</w:t>
            </w:r>
            <w:r>
              <w:rPr>
                <w:b/>
                <w:spacing w:val="1"/>
                <w:sz w:val="22"/>
                <w:szCs w:val="22"/>
              </w:rPr>
              <w:t>t</w:t>
            </w:r>
            <w:r>
              <w:rPr>
                <w:b/>
                <w:spacing w:val="-2"/>
                <w:sz w:val="22"/>
                <w:szCs w:val="22"/>
              </w:rPr>
              <w:t>o</w:t>
            </w:r>
            <w:r>
              <w:rPr>
                <w:b/>
                <w:sz w:val="22"/>
                <w:szCs w:val="22"/>
              </w:rPr>
              <w:t>rs</w:t>
            </w:r>
            <w:r>
              <w:rPr>
                <w:b/>
                <w:spacing w:val="-2"/>
                <w:sz w:val="22"/>
                <w:szCs w:val="22"/>
              </w:rPr>
              <w:t xml:space="preserve"> </w:t>
            </w:r>
            <w:r>
              <w:rPr>
                <w:b/>
                <w:spacing w:val="1"/>
                <w:sz w:val="22"/>
                <w:szCs w:val="22"/>
              </w:rPr>
              <w:t>f</w:t>
            </w:r>
            <w:r>
              <w:rPr>
                <w:b/>
                <w:sz w:val="22"/>
                <w:szCs w:val="22"/>
              </w:rPr>
              <w:t>or</w:t>
            </w:r>
            <w:r>
              <w:rPr>
                <w:b/>
                <w:spacing w:val="-2"/>
                <w:sz w:val="22"/>
                <w:szCs w:val="22"/>
              </w:rPr>
              <w:t xml:space="preserve"> </w:t>
            </w:r>
            <w:r>
              <w:rPr>
                <w:b/>
                <w:spacing w:val="1"/>
                <w:sz w:val="22"/>
                <w:szCs w:val="22"/>
              </w:rPr>
              <w:t>K</w:t>
            </w:r>
            <w:r>
              <w:rPr>
                <w:b/>
                <w:spacing w:val="-1"/>
                <w:sz w:val="22"/>
                <w:szCs w:val="22"/>
              </w:rPr>
              <w:t>T</w:t>
            </w:r>
            <w:r>
              <w:rPr>
                <w:b/>
                <w:sz w:val="22"/>
                <w:szCs w:val="22"/>
              </w:rPr>
              <w:t>S 10.</w:t>
            </w:r>
          </w:p>
          <w:p w:rsidR="00D66B33" w:rsidRDefault="00D66B33" w:rsidP="00DC3CE6">
            <w:pPr>
              <w:spacing w:line="240" w:lineRule="exact"/>
              <w:ind w:left="102"/>
              <w:rPr>
                <w:b/>
                <w:sz w:val="22"/>
                <w:szCs w:val="22"/>
              </w:rPr>
            </w:pPr>
          </w:p>
          <w:p w:rsidR="00D66B33" w:rsidRPr="00FB7A12" w:rsidRDefault="00D66B33" w:rsidP="00DC3CE6">
            <w:pPr>
              <w:pStyle w:val="ListParagraph"/>
              <w:numPr>
                <w:ilvl w:val="0"/>
                <w:numId w:val="2"/>
              </w:numPr>
              <w:spacing w:line="240" w:lineRule="exact"/>
              <w:rPr>
                <w:sz w:val="22"/>
                <w:szCs w:val="22"/>
              </w:rPr>
            </w:pPr>
          </w:p>
        </w:tc>
      </w:tr>
      <w:tr w:rsidR="00D66B33" w:rsidTr="00DC3CE6">
        <w:trPr>
          <w:trHeight w:hRule="exact" w:val="1975"/>
        </w:trPr>
        <w:tc>
          <w:tcPr>
            <w:tcW w:w="9950" w:type="dxa"/>
            <w:tcBorders>
              <w:top w:val="single" w:sz="5" w:space="0" w:color="000000"/>
              <w:left w:val="single" w:sz="5" w:space="0" w:color="000000"/>
              <w:bottom w:val="single" w:sz="5" w:space="0" w:color="000000"/>
              <w:right w:val="single" w:sz="5" w:space="0" w:color="000000"/>
            </w:tcBorders>
          </w:tcPr>
          <w:p w:rsidR="00D66B33" w:rsidRDefault="00D66B33" w:rsidP="00DC3CE6">
            <w:pPr>
              <w:spacing w:line="240" w:lineRule="exact"/>
              <w:ind w:left="102"/>
              <w:rPr>
                <w:b/>
                <w:sz w:val="22"/>
                <w:szCs w:val="22"/>
              </w:rPr>
            </w:pPr>
            <w:r>
              <w:rPr>
                <w:b/>
                <w:spacing w:val="-1"/>
                <w:sz w:val="22"/>
                <w:szCs w:val="22"/>
              </w:rPr>
              <w:t>R</w:t>
            </w:r>
            <w:r>
              <w:rPr>
                <w:b/>
                <w:spacing w:val="-2"/>
                <w:sz w:val="22"/>
                <w:szCs w:val="22"/>
              </w:rPr>
              <w:t>e</w:t>
            </w:r>
            <w:r>
              <w:rPr>
                <w:b/>
                <w:spacing w:val="3"/>
                <w:sz w:val="22"/>
                <w:szCs w:val="22"/>
              </w:rPr>
              <w:t>f</w:t>
            </w:r>
            <w:r>
              <w:rPr>
                <w:b/>
                <w:spacing w:val="1"/>
                <w:sz w:val="22"/>
                <w:szCs w:val="22"/>
              </w:rPr>
              <w:t>l</w:t>
            </w:r>
            <w:r>
              <w:rPr>
                <w:b/>
                <w:spacing w:val="-2"/>
                <w:sz w:val="22"/>
                <w:szCs w:val="22"/>
              </w:rPr>
              <w:t>e</w:t>
            </w:r>
            <w:r>
              <w:rPr>
                <w:b/>
                <w:sz w:val="22"/>
                <w:szCs w:val="22"/>
              </w:rPr>
              <w:t>ct</w:t>
            </w:r>
            <w:r>
              <w:rPr>
                <w:b/>
                <w:spacing w:val="1"/>
                <w:sz w:val="22"/>
                <w:szCs w:val="22"/>
              </w:rPr>
              <w:t xml:space="preserve"> </w:t>
            </w:r>
            <w:r>
              <w:rPr>
                <w:b/>
                <w:sz w:val="22"/>
                <w:szCs w:val="22"/>
              </w:rPr>
              <w:t>on</w:t>
            </w:r>
            <w:r>
              <w:rPr>
                <w:b/>
                <w:spacing w:val="-5"/>
                <w:sz w:val="22"/>
                <w:szCs w:val="22"/>
              </w:rPr>
              <w:t xml:space="preserve"> </w:t>
            </w:r>
            <w:r>
              <w:rPr>
                <w:b/>
                <w:spacing w:val="4"/>
                <w:sz w:val="22"/>
                <w:szCs w:val="22"/>
              </w:rPr>
              <w:t>w</w:t>
            </w:r>
            <w:r>
              <w:rPr>
                <w:b/>
                <w:spacing w:val="-3"/>
                <w:sz w:val="22"/>
                <w:szCs w:val="22"/>
              </w:rPr>
              <w:t>h</w:t>
            </w:r>
            <w:r>
              <w:rPr>
                <w:b/>
                <w:sz w:val="22"/>
                <w:szCs w:val="22"/>
              </w:rPr>
              <w:t>at</w:t>
            </w:r>
            <w:r>
              <w:rPr>
                <w:b/>
                <w:spacing w:val="1"/>
                <w:sz w:val="22"/>
                <w:szCs w:val="22"/>
              </w:rPr>
              <w:t xml:space="preserve"> </w:t>
            </w:r>
            <w:r>
              <w:rPr>
                <w:b/>
                <w:sz w:val="22"/>
                <w:szCs w:val="22"/>
              </w:rPr>
              <w:t>yo</w:t>
            </w:r>
            <w:r>
              <w:rPr>
                <w:b/>
                <w:spacing w:val="-3"/>
                <w:sz w:val="22"/>
                <w:szCs w:val="22"/>
              </w:rPr>
              <w:t>u</w:t>
            </w:r>
            <w:r>
              <w:rPr>
                <w:b/>
                <w:sz w:val="22"/>
                <w:szCs w:val="22"/>
              </w:rPr>
              <w:t>r</w:t>
            </w:r>
            <w:r>
              <w:rPr>
                <w:b/>
                <w:spacing w:val="1"/>
                <w:sz w:val="22"/>
                <w:szCs w:val="22"/>
              </w:rPr>
              <w:t xml:space="preserve"> </w:t>
            </w:r>
            <w:r>
              <w:rPr>
                <w:b/>
                <w:sz w:val="22"/>
                <w:szCs w:val="22"/>
              </w:rPr>
              <w:t>pr</w:t>
            </w:r>
            <w:r>
              <w:rPr>
                <w:b/>
                <w:spacing w:val="-2"/>
                <w:sz w:val="22"/>
                <w:szCs w:val="22"/>
              </w:rPr>
              <w:t>oj</w:t>
            </w:r>
            <w:r>
              <w:rPr>
                <w:b/>
                <w:sz w:val="22"/>
                <w:szCs w:val="22"/>
              </w:rPr>
              <w:t>ect</w:t>
            </w:r>
            <w:r>
              <w:rPr>
                <w:b/>
                <w:spacing w:val="1"/>
                <w:sz w:val="22"/>
                <w:szCs w:val="22"/>
              </w:rPr>
              <w:t xml:space="preserve"> </w:t>
            </w:r>
            <w:r>
              <w:rPr>
                <w:b/>
                <w:spacing w:val="-2"/>
                <w:sz w:val="22"/>
                <w:szCs w:val="22"/>
              </w:rPr>
              <w:t>a</w:t>
            </w:r>
            <w:r>
              <w:rPr>
                <w:b/>
                <w:sz w:val="22"/>
                <w:szCs w:val="22"/>
              </w:rPr>
              <w:t>cc</w:t>
            </w:r>
            <w:r>
              <w:rPr>
                <w:b/>
                <w:spacing w:val="-2"/>
                <w:sz w:val="22"/>
                <w:szCs w:val="22"/>
              </w:rPr>
              <w:t>o</w:t>
            </w:r>
            <w:r>
              <w:rPr>
                <w:b/>
                <w:spacing w:val="1"/>
                <w:sz w:val="22"/>
                <w:szCs w:val="22"/>
              </w:rPr>
              <w:t>m</w:t>
            </w:r>
            <w:r>
              <w:rPr>
                <w:b/>
                <w:sz w:val="22"/>
                <w:szCs w:val="22"/>
              </w:rPr>
              <w:t>p</w:t>
            </w:r>
            <w:r>
              <w:rPr>
                <w:b/>
                <w:spacing w:val="-1"/>
                <w:sz w:val="22"/>
                <w:szCs w:val="22"/>
              </w:rPr>
              <w:t>l</w:t>
            </w:r>
            <w:r>
              <w:rPr>
                <w:b/>
                <w:spacing w:val="1"/>
                <w:sz w:val="22"/>
                <w:szCs w:val="22"/>
              </w:rPr>
              <w:t>i</w:t>
            </w:r>
            <w:r>
              <w:rPr>
                <w:b/>
                <w:sz w:val="22"/>
                <w:szCs w:val="22"/>
              </w:rPr>
              <w:t>shed</w:t>
            </w:r>
            <w:r>
              <w:rPr>
                <w:b/>
                <w:spacing w:val="-3"/>
                <w:sz w:val="22"/>
                <w:szCs w:val="22"/>
              </w:rPr>
              <w:t xml:space="preserve"> </w:t>
            </w:r>
            <w:r>
              <w:rPr>
                <w:b/>
                <w:sz w:val="22"/>
                <w:szCs w:val="22"/>
              </w:rPr>
              <w:t>re</w:t>
            </w:r>
            <w:r>
              <w:rPr>
                <w:b/>
                <w:spacing w:val="-2"/>
                <w:sz w:val="22"/>
                <w:szCs w:val="22"/>
              </w:rPr>
              <w:t>g</w:t>
            </w:r>
            <w:r>
              <w:rPr>
                <w:b/>
                <w:sz w:val="22"/>
                <w:szCs w:val="22"/>
              </w:rPr>
              <w:t>ard</w:t>
            </w:r>
            <w:r>
              <w:rPr>
                <w:b/>
                <w:spacing w:val="-1"/>
                <w:sz w:val="22"/>
                <w:szCs w:val="22"/>
              </w:rPr>
              <w:t>i</w:t>
            </w:r>
            <w:r>
              <w:rPr>
                <w:b/>
                <w:sz w:val="22"/>
                <w:szCs w:val="22"/>
              </w:rPr>
              <w:t>ng s</w:t>
            </w:r>
            <w:r>
              <w:rPr>
                <w:b/>
                <w:spacing w:val="1"/>
                <w:sz w:val="22"/>
                <w:szCs w:val="22"/>
              </w:rPr>
              <w:t>t</w:t>
            </w:r>
            <w:r>
              <w:rPr>
                <w:b/>
                <w:sz w:val="22"/>
                <w:szCs w:val="22"/>
              </w:rPr>
              <w:t>ude</w:t>
            </w:r>
            <w:r>
              <w:rPr>
                <w:b/>
                <w:spacing w:val="-3"/>
                <w:sz w:val="22"/>
                <w:szCs w:val="22"/>
              </w:rPr>
              <w:t>n</w:t>
            </w:r>
            <w:r>
              <w:rPr>
                <w:b/>
                <w:sz w:val="22"/>
                <w:szCs w:val="22"/>
              </w:rPr>
              <w:t>t</w:t>
            </w:r>
            <w:r>
              <w:rPr>
                <w:b/>
                <w:spacing w:val="1"/>
                <w:sz w:val="22"/>
                <w:szCs w:val="22"/>
              </w:rPr>
              <w:t xml:space="preserve"> </w:t>
            </w:r>
            <w:r>
              <w:rPr>
                <w:b/>
                <w:spacing w:val="-1"/>
                <w:sz w:val="22"/>
                <w:szCs w:val="22"/>
              </w:rPr>
              <w:t>l</w:t>
            </w:r>
            <w:r>
              <w:rPr>
                <w:b/>
                <w:sz w:val="22"/>
                <w:szCs w:val="22"/>
              </w:rPr>
              <w:t>ear</w:t>
            </w:r>
            <w:r>
              <w:rPr>
                <w:b/>
                <w:spacing w:val="-3"/>
                <w:sz w:val="22"/>
                <w:szCs w:val="22"/>
              </w:rPr>
              <w:t>n</w:t>
            </w:r>
            <w:r>
              <w:rPr>
                <w:b/>
                <w:spacing w:val="1"/>
                <w:sz w:val="22"/>
                <w:szCs w:val="22"/>
              </w:rPr>
              <w:t>i</w:t>
            </w:r>
            <w:r>
              <w:rPr>
                <w:b/>
                <w:sz w:val="22"/>
                <w:szCs w:val="22"/>
              </w:rPr>
              <w:t>ng and</w:t>
            </w:r>
            <w:r>
              <w:rPr>
                <w:b/>
                <w:spacing w:val="-3"/>
                <w:sz w:val="22"/>
                <w:szCs w:val="22"/>
              </w:rPr>
              <w:t xml:space="preserve"> </w:t>
            </w:r>
            <w:r>
              <w:rPr>
                <w:b/>
                <w:spacing w:val="-2"/>
                <w:sz w:val="22"/>
                <w:szCs w:val="22"/>
              </w:rPr>
              <w:t>s</w:t>
            </w:r>
            <w:r>
              <w:rPr>
                <w:b/>
                <w:sz w:val="22"/>
                <w:szCs w:val="22"/>
              </w:rPr>
              <w:t>chool</w:t>
            </w:r>
            <w:r>
              <w:rPr>
                <w:b/>
                <w:spacing w:val="-1"/>
                <w:sz w:val="22"/>
                <w:szCs w:val="22"/>
              </w:rPr>
              <w:t xml:space="preserve"> </w:t>
            </w:r>
            <w:r>
              <w:rPr>
                <w:b/>
                <w:sz w:val="22"/>
                <w:szCs w:val="22"/>
              </w:rPr>
              <w:t>env</w:t>
            </w:r>
            <w:r>
              <w:rPr>
                <w:b/>
                <w:spacing w:val="-1"/>
                <w:sz w:val="22"/>
                <w:szCs w:val="22"/>
              </w:rPr>
              <w:t>i</w:t>
            </w:r>
            <w:r>
              <w:rPr>
                <w:b/>
                <w:sz w:val="22"/>
                <w:szCs w:val="22"/>
              </w:rPr>
              <w:t>ron</w:t>
            </w:r>
            <w:r>
              <w:rPr>
                <w:b/>
                <w:spacing w:val="-2"/>
                <w:sz w:val="22"/>
                <w:szCs w:val="22"/>
              </w:rPr>
              <w:t>m</w:t>
            </w:r>
            <w:r>
              <w:rPr>
                <w:b/>
                <w:sz w:val="22"/>
                <w:szCs w:val="22"/>
              </w:rPr>
              <w:t>en</w:t>
            </w:r>
            <w:r>
              <w:rPr>
                <w:b/>
                <w:spacing w:val="1"/>
                <w:sz w:val="22"/>
                <w:szCs w:val="22"/>
              </w:rPr>
              <w:t>t</w:t>
            </w:r>
            <w:r>
              <w:rPr>
                <w:b/>
                <w:sz w:val="22"/>
                <w:szCs w:val="22"/>
              </w:rPr>
              <w:t>.</w:t>
            </w:r>
          </w:p>
          <w:p w:rsidR="00D66B33" w:rsidRDefault="00D66B33" w:rsidP="00DC3CE6">
            <w:pPr>
              <w:spacing w:line="240" w:lineRule="exact"/>
              <w:ind w:left="102"/>
              <w:rPr>
                <w:b/>
                <w:sz w:val="22"/>
                <w:szCs w:val="22"/>
              </w:rPr>
            </w:pPr>
          </w:p>
          <w:p w:rsidR="00D66B33" w:rsidRDefault="00D66B33" w:rsidP="00DC3CE6">
            <w:pPr>
              <w:pStyle w:val="ListParagraph"/>
              <w:numPr>
                <w:ilvl w:val="0"/>
                <w:numId w:val="2"/>
              </w:numPr>
              <w:spacing w:before="9" w:line="200" w:lineRule="exact"/>
            </w:pPr>
          </w:p>
          <w:p w:rsidR="00D66B33" w:rsidRDefault="00D66B33" w:rsidP="00DC3CE6">
            <w:pPr>
              <w:spacing w:line="200" w:lineRule="exact"/>
            </w:pPr>
          </w:p>
          <w:p w:rsidR="00D66B33" w:rsidRDefault="00D66B33" w:rsidP="00DC3CE6">
            <w:pPr>
              <w:ind w:left="102"/>
              <w:rPr>
                <w:b/>
                <w:sz w:val="22"/>
                <w:szCs w:val="22"/>
              </w:rPr>
            </w:pPr>
            <w:r>
              <w:rPr>
                <w:b/>
                <w:sz w:val="22"/>
                <w:szCs w:val="22"/>
              </w:rPr>
              <w:t>What</w:t>
            </w:r>
            <w:r>
              <w:rPr>
                <w:b/>
                <w:spacing w:val="1"/>
                <w:sz w:val="22"/>
                <w:szCs w:val="22"/>
              </w:rPr>
              <w:t xml:space="preserve"> </w:t>
            </w:r>
            <w:r>
              <w:rPr>
                <w:b/>
                <w:spacing w:val="-3"/>
                <w:sz w:val="22"/>
                <w:szCs w:val="22"/>
              </w:rPr>
              <w:t>d</w:t>
            </w:r>
            <w:r>
              <w:rPr>
                <w:b/>
                <w:spacing w:val="1"/>
                <w:sz w:val="22"/>
                <w:szCs w:val="22"/>
              </w:rPr>
              <w:t>i</w:t>
            </w:r>
            <w:r>
              <w:rPr>
                <w:b/>
                <w:sz w:val="22"/>
                <w:szCs w:val="22"/>
              </w:rPr>
              <w:t>d you</w:t>
            </w:r>
            <w:r>
              <w:rPr>
                <w:b/>
                <w:spacing w:val="-3"/>
                <w:sz w:val="22"/>
                <w:szCs w:val="22"/>
              </w:rPr>
              <w:t xml:space="preserve"> </w:t>
            </w:r>
            <w:r>
              <w:rPr>
                <w:b/>
                <w:spacing w:val="1"/>
                <w:sz w:val="22"/>
                <w:szCs w:val="22"/>
              </w:rPr>
              <w:t>l</w:t>
            </w:r>
            <w:r>
              <w:rPr>
                <w:b/>
                <w:sz w:val="22"/>
                <w:szCs w:val="22"/>
              </w:rPr>
              <w:t>earn</w:t>
            </w:r>
            <w:r>
              <w:rPr>
                <w:b/>
                <w:spacing w:val="-5"/>
                <w:sz w:val="22"/>
                <w:szCs w:val="22"/>
              </w:rPr>
              <w:t xml:space="preserve"> </w:t>
            </w:r>
            <w:r>
              <w:rPr>
                <w:b/>
                <w:spacing w:val="3"/>
                <w:sz w:val="22"/>
                <w:szCs w:val="22"/>
              </w:rPr>
              <w:t>f</w:t>
            </w:r>
            <w:r>
              <w:rPr>
                <w:b/>
                <w:sz w:val="22"/>
                <w:szCs w:val="22"/>
              </w:rPr>
              <w:t>r</w:t>
            </w:r>
            <w:r>
              <w:rPr>
                <w:b/>
                <w:spacing w:val="-2"/>
                <w:sz w:val="22"/>
                <w:szCs w:val="22"/>
              </w:rPr>
              <w:t>o</w:t>
            </w:r>
            <w:r>
              <w:rPr>
                <w:b/>
                <w:sz w:val="22"/>
                <w:szCs w:val="22"/>
              </w:rPr>
              <w:t>m</w:t>
            </w:r>
            <w:r>
              <w:rPr>
                <w:b/>
                <w:spacing w:val="-1"/>
                <w:sz w:val="22"/>
                <w:szCs w:val="22"/>
              </w:rPr>
              <w:t xml:space="preserve"> </w:t>
            </w:r>
            <w:r>
              <w:rPr>
                <w:b/>
                <w:sz w:val="22"/>
                <w:szCs w:val="22"/>
              </w:rPr>
              <w:t>your</w:t>
            </w:r>
            <w:r>
              <w:rPr>
                <w:b/>
                <w:spacing w:val="1"/>
                <w:sz w:val="22"/>
                <w:szCs w:val="22"/>
              </w:rPr>
              <w:t xml:space="preserve"> </w:t>
            </w:r>
            <w:r>
              <w:rPr>
                <w:b/>
                <w:spacing w:val="-1"/>
                <w:sz w:val="22"/>
                <w:szCs w:val="22"/>
              </w:rPr>
              <w:t>l</w:t>
            </w:r>
            <w:r>
              <w:rPr>
                <w:b/>
                <w:sz w:val="22"/>
                <w:szCs w:val="22"/>
              </w:rPr>
              <w:t>eade</w:t>
            </w:r>
            <w:r>
              <w:rPr>
                <w:b/>
                <w:spacing w:val="-2"/>
                <w:sz w:val="22"/>
                <w:szCs w:val="22"/>
              </w:rPr>
              <w:t>r</w:t>
            </w:r>
            <w:r>
              <w:rPr>
                <w:b/>
                <w:sz w:val="22"/>
                <w:szCs w:val="22"/>
              </w:rPr>
              <w:t>sh</w:t>
            </w:r>
            <w:r>
              <w:rPr>
                <w:b/>
                <w:spacing w:val="1"/>
                <w:sz w:val="22"/>
                <w:szCs w:val="22"/>
              </w:rPr>
              <w:t>i</w:t>
            </w:r>
            <w:r>
              <w:rPr>
                <w:b/>
                <w:sz w:val="22"/>
                <w:szCs w:val="22"/>
              </w:rPr>
              <w:t>p</w:t>
            </w:r>
            <w:r>
              <w:rPr>
                <w:b/>
                <w:spacing w:val="-3"/>
                <w:sz w:val="22"/>
                <w:szCs w:val="22"/>
              </w:rPr>
              <w:t xml:space="preserve"> </w:t>
            </w:r>
            <w:r>
              <w:rPr>
                <w:b/>
                <w:sz w:val="22"/>
                <w:szCs w:val="22"/>
              </w:rPr>
              <w:t>e</w:t>
            </w:r>
            <w:r>
              <w:rPr>
                <w:b/>
                <w:spacing w:val="-2"/>
                <w:sz w:val="22"/>
                <w:szCs w:val="22"/>
              </w:rPr>
              <w:t>x</w:t>
            </w:r>
            <w:r>
              <w:rPr>
                <w:b/>
                <w:sz w:val="22"/>
                <w:szCs w:val="22"/>
              </w:rPr>
              <w:t>per</w:t>
            </w:r>
            <w:r>
              <w:rPr>
                <w:b/>
                <w:spacing w:val="1"/>
                <w:sz w:val="22"/>
                <w:szCs w:val="22"/>
              </w:rPr>
              <w:t>i</w:t>
            </w:r>
            <w:r>
              <w:rPr>
                <w:b/>
                <w:sz w:val="22"/>
                <w:szCs w:val="22"/>
              </w:rPr>
              <w:t>e</w:t>
            </w:r>
            <w:r>
              <w:rPr>
                <w:b/>
                <w:spacing w:val="-3"/>
                <w:sz w:val="22"/>
                <w:szCs w:val="22"/>
              </w:rPr>
              <w:t>n</w:t>
            </w:r>
            <w:r>
              <w:rPr>
                <w:b/>
                <w:spacing w:val="-2"/>
                <w:sz w:val="22"/>
                <w:szCs w:val="22"/>
              </w:rPr>
              <w:t>c</w:t>
            </w:r>
            <w:r>
              <w:rPr>
                <w:b/>
                <w:sz w:val="22"/>
                <w:szCs w:val="22"/>
              </w:rPr>
              <w:t>e –</w:t>
            </w:r>
            <w:r>
              <w:rPr>
                <w:b/>
                <w:spacing w:val="-2"/>
                <w:sz w:val="22"/>
                <w:szCs w:val="22"/>
              </w:rPr>
              <w:t xml:space="preserve"> </w:t>
            </w:r>
            <w:r>
              <w:rPr>
                <w:b/>
                <w:spacing w:val="4"/>
                <w:sz w:val="22"/>
                <w:szCs w:val="22"/>
              </w:rPr>
              <w:t>w</w:t>
            </w:r>
            <w:r>
              <w:rPr>
                <w:b/>
                <w:spacing w:val="-3"/>
                <w:sz w:val="22"/>
                <w:szCs w:val="22"/>
              </w:rPr>
              <w:t>h</w:t>
            </w:r>
            <w:r>
              <w:rPr>
                <w:b/>
                <w:sz w:val="22"/>
                <w:szCs w:val="22"/>
              </w:rPr>
              <w:t>at</w:t>
            </w:r>
            <w:r>
              <w:rPr>
                <w:b/>
                <w:spacing w:val="-1"/>
                <w:sz w:val="22"/>
                <w:szCs w:val="22"/>
              </w:rPr>
              <w:t xml:space="preserve"> </w:t>
            </w:r>
            <w:r>
              <w:rPr>
                <w:b/>
                <w:spacing w:val="1"/>
                <w:sz w:val="22"/>
                <w:szCs w:val="22"/>
              </w:rPr>
              <w:t>w</w:t>
            </w:r>
            <w:r>
              <w:rPr>
                <w:b/>
                <w:sz w:val="22"/>
                <w:szCs w:val="22"/>
              </w:rPr>
              <w:t>or</w:t>
            </w:r>
            <w:r>
              <w:rPr>
                <w:b/>
                <w:spacing w:val="-3"/>
                <w:sz w:val="22"/>
                <w:szCs w:val="22"/>
              </w:rPr>
              <w:t>k</w:t>
            </w:r>
            <w:r>
              <w:rPr>
                <w:b/>
                <w:sz w:val="22"/>
                <w:szCs w:val="22"/>
              </w:rPr>
              <w:t>ed,</w:t>
            </w:r>
            <w:r>
              <w:rPr>
                <w:b/>
                <w:spacing w:val="-2"/>
                <w:sz w:val="22"/>
                <w:szCs w:val="22"/>
              </w:rPr>
              <w:t xml:space="preserve"> </w:t>
            </w:r>
            <w:r>
              <w:rPr>
                <w:b/>
                <w:spacing w:val="1"/>
                <w:sz w:val="22"/>
                <w:szCs w:val="22"/>
              </w:rPr>
              <w:t>w</w:t>
            </w:r>
            <w:r>
              <w:rPr>
                <w:b/>
                <w:sz w:val="22"/>
                <w:szCs w:val="22"/>
              </w:rPr>
              <w:t>hat</w:t>
            </w:r>
            <w:r>
              <w:rPr>
                <w:b/>
                <w:spacing w:val="1"/>
                <w:sz w:val="22"/>
                <w:szCs w:val="22"/>
              </w:rPr>
              <w:t xml:space="preserve"> </w:t>
            </w:r>
            <w:r>
              <w:rPr>
                <w:b/>
                <w:spacing w:val="-3"/>
                <w:sz w:val="22"/>
                <w:szCs w:val="22"/>
              </w:rPr>
              <w:t>d</w:t>
            </w:r>
            <w:r>
              <w:rPr>
                <w:b/>
                <w:spacing w:val="-1"/>
                <w:sz w:val="22"/>
                <w:szCs w:val="22"/>
              </w:rPr>
              <w:t>i</w:t>
            </w:r>
            <w:r>
              <w:rPr>
                <w:b/>
                <w:sz w:val="22"/>
                <w:szCs w:val="22"/>
              </w:rPr>
              <w:t>d no</w:t>
            </w:r>
            <w:r>
              <w:rPr>
                <w:b/>
                <w:spacing w:val="1"/>
                <w:sz w:val="22"/>
                <w:szCs w:val="22"/>
              </w:rPr>
              <w:t>t</w:t>
            </w:r>
            <w:r>
              <w:rPr>
                <w:b/>
                <w:sz w:val="22"/>
                <w:szCs w:val="22"/>
              </w:rPr>
              <w:t>, and</w:t>
            </w:r>
            <w:r>
              <w:rPr>
                <w:b/>
                <w:spacing w:val="-3"/>
                <w:sz w:val="22"/>
                <w:szCs w:val="22"/>
              </w:rPr>
              <w:t xml:space="preserve"> </w:t>
            </w:r>
            <w:r>
              <w:rPr>
                <w:b/>
                <w:spacing w:val="1"/>
                <w:sz w:val="22"/>
                <w:szCs w:val="22"/>
              </w:rPr>
              <w:t>w</w:t>
            </w:r>
            <w:r>
              <w:rPr>
                <w:b/>
                <w:sz w:val="22"/>
                <w:szCs w:val="22"/>
              </w:rPr>
              <w:t>hy?</w:t>
            </w:r>
          </w:p>
          <w:p w:rsidR="00D66B33" w:rsidRDefault="00D66B33" w:rsidP="00DC3CE6">
            <w:pPr>
              <w:ind w:left="102"/>
              <w:rPr>
                <w:b/>
                <w:sz w:val="22"/>
                <w:szCs w:val="22"/>
              </w:rPr>
            </w:pPr>
          </w:p>
          <w:p w:rsidR="00D66B33" w:rsidRPr="00FB7A12" w:rsidRDefault="00D66B33" w:rsidP="00DC3CE6">
            <w:pPr>
              <w:pStyle w:val="ListParagraph"/>
              <w:numPr>
                <w:ilvl w:val="0"/>
                <w:numId w:val="2"/>
              </w:numPr>
              <w:rPr>
                <w:sz w:val="22"/>
                <w:szCs w:val="22"/>
              </w:rPr>
            </w:pPr>
          </w:p>
        </w:tc>
      </w:tr>
    </w:tbl>
    <w:p w:rsidR="00D66B33" w:rsidRPr="00D66B33" w:rsidRDefault="00D66B33" w:rsidP="00D66B33">
      <w:pPr>
        <w:tabs>
          <w:tab w:val="left" w:pos="825"/>
        </w:tabs>
        <w:rPr>
          <w:sz w:val="22"/>
        </w:rPr>
        <w:sectPr w:rsidR="00D66B33" w:rsidRPr="00D66B33">
          <w:headerReference w:type="default" r:id="rId7"/>
          <w:footerReference w:type="default" r:id="rId8"/>
          <w:pgSz w:w="12240" w:h="15840"/>
          <w:pgMar w:top="1260" w:right="840" w:bottom="280" w:left="1220" w:header="753" w:footer="1286" w:gutter="0"/>
          <w:cols w:space="720"/>
        </w:sectPr>
      </w:pPr>
    </w:p>
    <w:p w:rsidR="000576AC" w:rsidRDefault="000576AC"/>
    <w:sectPr w:rsidR="000576AC">
      <w:pgSz w:w="12240" w:h="15840"/>
      <w:pgMar w:top="1360" w:right="840" w:bottom="280" w:left="1220" w:header="753" w:footer="128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9BD" w:rsidRDefault="005569BD">
      <w:r>
        <w:separator/>
      </w:r>
    </w:p>
  </w:endnote>
  <w:endnote w:type="continuationSeparator" w:id="0">
    <w:p w:rsidR="005569BD" w:rsidRDefault="0055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D5" w:rsidRDefault="005569BD">
    <w:pPr>
      <w:spacing w:line="200" w:lineRule="exact"/>
    </w:pPr>
    <w:r>
      <w:pict>
        <v:shapetype id="_x0000_t202" coordsize="21600,21600" o:spt="202" path="m,l,21600r21600,l21600,xe">
          <v:stroke joinstyle="miter"/>
          <v:path gradientshapeok="t" o:connecttype="rect"/>
        </v:shapetype>
        <v:shape id="_x0000_s2049" type="#_x0000_t202" style="position:absolute;margin-left:502.15pt;margin-top:716.7pt;width:39.25pt;height:13.05pt;z-index:-251658240;mso-position-horizontal-relative:page;mso-position-vertical-relative:page" filled="f" stroked="f">
          <v:textbox inset="0,0,0,0">
            <w:txbxContent>
              <w:p w:rsidR="00C51DD5" w:rsidRDefault="000576AC">
                <w:pPr>
                  <w:spacing w:line="240" w:lineRule="exact"/>
                  <w:ind w:left="20" w:right="-33"/>
                  <w:rPr>
                    <w:rFonts w:ascii="Calibri" w:eastAsia="Calibri" w:hAnsi="Calibri" w:cs="Calibri"/>
                    <w:sz w:val="22"/>
                    <w:szCs w:val="22"/>
                  </w:rPr>
                </w:pPr>
                <w:r>
                  <w:rPr>
                    <w:rFonts w:ascii="Calibri" w:eastAsia="Calibri" w:hAnsi="Calibri" w:cs="Calibri"/>
                    <w:spacing w:val="1"/>
                    <w:position w:val="1"/>
                    <w:sz w:val="22"/>
                    <w:szCs w:val="22"/>
                  </w:rPr>
                  <w:t>2016-17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9BD" w:rsidRDefault="005569BD">
      <w:r>
        <w:separator/>
      </w:r>
    </w:p>
  </w:footnote>
  <w:footnote w:type="continuationSeparator" w:id="0">
    <w:p w:rsidR="005569BD" w:rsidRDefault="00556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D5" w:rsidRDefault="005569BD">
    <w:pPr>
      <w:spacing w:line="200" w:lineRule="exact"/>
    </w:pPr>
    <w:r>
      <w:pict>
        <v:shapetype id="_x0000_t202" coordsize="21600,21600" o:spt="202" path="m,l,21600r21600,l21600,xe">
          <v:stroke joinstyle="miter"/>
          <v:path gradientshapeok="t" o:connecttype="rect"/>
        </v:shapetype>
        <v:shape id="_x0000_s2050" type="#_x0000_t202" style="position:absolute;margin-left:227.7pt;margin-top:30.65pt;width:156.5pt;height:32.6pt;z-index:-251659264;mso-position-horizontal-relative:page;mso-position-vertical-relative:page" filled="f" stroked="f">
          <v:textbox inset="0,0,0,0">
            <w:txbxContent>
              <w:p w:rsidR="00C51DD5" w:rsidRDefault="000576AC">
                <w:pPr>
                  <w:spacing w:line="300" w:lineRule="exact"/>
                  <w:ind w:left="-21" w:right="-21"/>
                  <w:jc w:val="center"/>
                  <w:rPr>
                    <w:sz w:val="28"/>
                    <w:szCs w:val="28"/>
                  </w:rPr>
                </w:pPr>
                <w:r>
                  <w:rPr>
                    <w:b/>
                    <w:spacing w:val="-1"/>
                    <w:sz w:val="28"/>
                    <w:szCs w:val="28"/>
                  </w:rPr>
                  <w:t>C</w:t>
                </w:r>
                <w:r>
                  <w:rPr>
                    <w:b/>
                    <w:spacing w:val="1"/>
                    <w:sz w:val="28"/>
                    <w:szCs w:val="28"/>
                  </w:rPr>
                  <w:t>a</w:t>
                </w:r>
                <w:r>
                  <w:rPr>
                    <w:b/>
                    <w:spacing w:val="-4"/>
                    <w:sz w:val="28"/>
                    <w:szCs w:val="28"/>
                  </w:rPr>
                  <w:t>m</w:t>
                </w:r>
                <w:r>
                  <w:rPr>
                    <w:b/>
                    <w:sz w:val="28"/>
                    <w:szCs w:val="28"/>
                  </w:rPr>
                  <w:t>pbe</w:t>
                </w:r>
                <w:r>
                  <w:rPr>
                    <w:b/>
                    <w:spacing w:val="1"/>
                    <w:sz w:val="28"/>
                    <w:szCs w:val="28"/>
                  </w:rPr>
                  <w:t>ll</w:t>
                </w:r>
                <w:r>
                  <w:rPr>
                    <w:b/>
                    <w:spacing w:val="-1"/>
                    <w:sz w:val="28"/>
                    <w:szCs w:val="28"/>
                  </w:rPr>
                  <w:t>sv</w:t>
                </w:r>
                <w:r>
                  <w:rPr>
                    <w:b/>
                    <w:spacing w:val="1"/>
                    <w:sz w:val="28"/>
                    <w:szCs w:val="28"/>
                  </w:rPr>
                  <w:t>i</w:t>
                </w:r>
                <w:r>
                  <w:rPr>
                    <w:b/>
                    <w:spacing w:val="-1"/>
                    <w:sz w:val="28"/>
                    <w:szCs w:val="28"/>
                  </w:rPr>
                  <w:t>l</w:t>
                </w:r>
                <w:r>
                  <w:rPr>
                    <w:b/>
                    <w:spacing w:val="1"/>
                    <w:sz w:val="28"/>
                    <w:szCs w:val="28"/>
                  </w:rPr>
                  <w:t>l</w:t>
                </w:r>
                <w:r>
                  <w:rPr>
                    <w:b/>
                    <w:sz w:val="28"/>
                    <w:szCs w:val="28"/>
                  </w:rPr>
                  <w:t xml:space="preserve">e </w:t>
                </w:r>
                <w:r>
                  <w:rPr>
                    <w:b/>
                    <w:spacing w:val="-1"/>
                    <w:sz w:val="28"/>
                    <w:szCs w:val="28"/>
                  </w:rPr>
                  <w:t>U</w:t>
                </w:r>
                <w:r>
                  <w:rPr>
                    <w:b/>
                    <w:sz w:val="28"/>
                    <w:szCs w:val="28"/>
                  </w:rPr>
                  <w:t>n</w:t>
                </w:r>
                <w:r>
                  <w:rPr>
                    <w:b/>
                    <w:spacing w:val="-1"/>
                    <w:sz w:val="28"/>
                    <w:szCs w:val="28"/>
                  </w:rPr>
                  <w:t>iv</w:t>
                </w:r>
                <w:r>
                  <w:rPr>
                    <w:b/>
                    <w:sz w:val="28"/>
                    <w:szCs w:val="28"/>
                  </w:rPr>
                  <w:t>er</w:t>
                </w:r>
                <w:r>
                  <w:rPr>
                    <w:b/>
                    <w:spacing w:val="-1"/>
                    <w:sz w:val="28"/>
                    <w:szCs w:val="28"/>
                  </w:rPr>
                  <w:t>s</w:t>
                </w:r>
                <w:r>
                  <w:rPr>
                    <w:b/>
                    <w:spacing w:val="1"/>
                    <w:sz w:val="28"/>
                    <w:szCs w:val="28"/>
                  </w:rPr>
                  <w:t>i</w:t>
                </w:r>
                <w:r>
                  <w:rPr>
                    <w:b/>
                    <w:sz w:val="28"/>
                    <w:szCs w:val="28"/>
                  </w:rPr>
                  <w:t>ty</w:t>
                </w:r>
              </w:p>
              <w:p w:rsidR="00C51DD5" w:rsidRDefault="000576AC">
                <w:pPr>
                  <w:spacing w:before="9"/>
                  <w:ind w:left="316" w:right="314"/>
                  <w:jc w:val="center"/>
                  <w:rPr>
                    <w:b/>
                    <w:spacing w:val="1"/>
                    <w:sz w:val="28"/>
                    <w:szCs w:val="28"/>
                  </w:rPr>
                </w:pPr>
                <w:r>
                  <w:rPr>
                    <w:b/>
                    <w:spacing w:val="1"/>
                    <w:sz w:val="28"/>
                    <w:szCs w:val="28"/>
                  </w:rPr>
                  <w:t>Schoo</w:t>
                </w:r>
                <w:r>
                  <w:rPr>
                    <w:b/>
                    <w:sz w:val="28"/>
                    <w:szCs w:val="28"/>
                  </w:rPr>
                  <w:t>l</w:t>
                </w:r>
                <w:r>
                  <w:rPr>
                    <w:b/>
                    <w:spacing w:val="-2"/>
                    <w:sz w:val="28"/>
                    <w:szCs w:val="28"/>
                  </w:rPr>
                  <w:t xml:space="preserve"> </w:t>
                </w:r>
                <w:r>
                  <w:rPr>
                    <w:b/>
                    <w:spacing w:val="1"/>
                    <w:sz w:val="28"/>
                    <w:szCs w:val="28"/>
                  </w:rPr>
                  <w:t>o</w:t>
                </w:r>
                <w:r>
                  <w:rPr>
                    <w:b/>
                    <w:sz w:val="28"/>
                    <w:szCs w:val="28"/>
                  </w:rPr>
                  <w:t xml:space="preserve">f </w:t>
                </w:r>
                <w:r>
                  <w:rPr>
                    <w:b/>
                    <w:spacing w:val="1"/>
                    <w:sz w:val="28"/>
                    <w:szCs w:val="28"/>
                  </w:rPr>
                  <w:t>Education</w:t>
                </w:r>
              </w:p>
              <w:p w:rsidR="00FB7A12" w:rsidRDefault="00FB7A12">
                <w:pPr>
                  <w:spacing w:before="9"/>
                  <w:ind w:left="316" w:right="314"/>
                  <w:jc w:val="center"/>
                  <w:rPr>
                    <w:b/>
                    <w:spacing w:val="1"/>
                    <w:sz w:val="28"/>
                    <w:szCs w:val="28"/>
                  </w:rPr>
                </w:pPr>
              </w:p>
              <w:p w:rsidR="00FB7A12" w:rsidRDefault="00FB7A12">
                <w:pPr>
                  <w:spacing w:before="9"/>
                  <w:ind w:left="316" w:right="314"/>
                  <w:jc w:val="center"/>
                  <w:rPr>
                    <w:b/>
                    <w:spacing w:val="1"/>
                    <w:sz w:val="28"/>
                    <w:szCs w:val="28"/>
                  </w:rPr>
                </w:pPr>
              </w:p>
              <w:p w:rsidR="00FB7A12" w:rsidRDefault="00FB7A12">
                <w:pPr>
                  <w:spacing w:before="9"/>
                  <w:ind w:left="316" w:right="314"/>
                  <w:jc w:val="center"/>
                  <w:rPr>
                    <w:b/>
                    <w:spacing w:val="1"/>
                    <w:sz w:val="28"/>
                    <w:szCs w:val="28"/>
                  </w:rPr>
                </w:pPr>
              </w:p>
              <w:p w:rsidR="00FB7A12" w:rsidRDefault="00FB7A12">
                <w:pPr>
                  <w:spacing w:before="9"/>
                  <w:ind w:left="316" w:right="314"/>
                  <w:jc w:val="center"/>
                  <w:rPr>
                    <w:sz w:val="28"/>
                    <w:szCs w:val="28"/>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740358"/>
    <w:multiLevelType w:val="hybridMultilevel"/>
    <w:tmpl w:val="FF586C6A"/>
    <w:lvl w:ilvl="0" w:tplc="B38CA3DE">
      <w:numFmt w:val="bullet"/>
      <w:lvlText w:val="-"/>
      <w:lvlJc w:val="left"/>
      <w:pPr>
        <w:ind w:left="462" w:hanging="360"/>
      </w:pPr>
      <w:rPr>
        <w:rFonts w:ascii="Times New Roman" w:eastAsia="Times New Roman" w:hAnsi="Times New Roman" w:cs="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1" w15:restartNumberingAfterBreak="0">
    <w:nsid w:val="5BA75541"/>
    <w:multiLevelType w:val="multilevel"/>
    <w:tmpl w:val="F2E86B4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79E0615D"/>
    <w:multiLevelType w:val="hybridMultilevel"/>
    <w:tmpl w:val="1C7652A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DD5"/>
    <w:rsid w:val="00021455"/>
    <w:rsid w:val="0002273F"/>
    <w:rsid w:val="00035A4B"/>
    <w:rsid w:val="000576AC"/>
    <w:rsid w:val="00074359"/>
    <w:rsid w:val="000B028C"/>
    <w:rsid w:val="001026A7"/>
    <w:rsid w:val="001A1C1D"/>
    <w:rsid w:val="00263A59"/>
    <w:rsid w:val="0029050A"/>
    <w:rsid w:val="00291316"/>
    <w:rsid w:val="002A31E1"/>
    <w:rsid w:val="002E25C5"/>
    <w:rsid w:val="003422CC"/>
    <w:rsid w:val="0041361F"/>
    <w:rsid w:val="00424614"/>
    <w:rsid w:val="004608F1"/>
    <w:rsid w:val="00465F14"/>
    <w:rsid w:val="00504671"/>
    <w:rsid w:val="005311F9"/>
    <w:rsid w:val="005569BD"/>
    <w:rsid w:val="00630591"/>
    <w:rsid w:val="00630EEF"/>
    <w:rsid w:val="00680F82"/>
    <w:rsid w:val="006D2D82"/>
    <w:rsid w:val="006D3B4A"/>
    <w:rsid w:val="00700E2D"/>
    <w:rsid w:val="00760796"/>
    <w:rsid w:val="008C4AC9"/>
    <w:rsid w:val="00976145"/>
    <w:rsid w:val="009A598E"/>
    <w:rsid w:val="009B7816"/>
    <w:rsid w:val="009D2B92"/>
    <w:rsid w:val="00A27835"/>
    <w:rsid w:val="00B7173E"/>
    <w:rsid w:val="00BC6F98"/>
    <w:rsid w:val="00C51DD5"/>
    <w:rsid w:val="00CC08CD"/>
    <w:rsid w:val="00CD16C8"/>
    <w:rsid w:val="00D66B33"/>
    <w:rsid w:val="00DB731C"/>
    <w:rsid w:val="00E347BC"/>
    <w:rsid w:val="00E51080"/>
    <w:rsid w:val="00EB1847"/>
    <w:rsid w:val="00EE082E"/>
    <w:rsid w:val="00EE6D68"/>
    <w:rsid w:val="00F12754"/>
    <w:rsid w:val="00F645C0"/>
    <w:rsid w:val="00F82FB2"/>
    <w:rsid w:val="00F91DD3"/>
    <w:rsid w:val="00FB7A12"/>
    <w:rsid w:val="00FE6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D5276C6-23C3-4208-A0F3-D11E7562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074359"/>
    <w:pPr>
      <w:ind w:left="720"/>
      <w:contextualSpacing/>
    </w:pPr>
  </w:style>
  <w:style w:type="paragraph" w:styleId="Header">
    <w:name w:val="header"/>
    <w:basedOn w:val="Normal"/>
    <w:link w:val="HeaderChar"/>
    <w:uiPriority w:val="99"/>
    <w:unhideWhenUsed/>
    <w:rsid w:val="00FB7A12"/>
    <w:pPr>
      <w:tabs>
        <w:tab w:val="center" w:pos="4680"/>
        <w:tab w:val="right" w:pos="9360"/>
      </w:tabs>
    </w:pPr>
  </w:style>
  <w:style w:type="character" w:customStyle="1" w:styleId="HeaderChar">
    <w:name w:val="Header Char"/>
    <w:basedOn w:val="DefaultParagraphFont"/>
    <w:link w:val="Header"/>
    <w:uiPriority w:val="99"/>
    <w:rsid w:val="00FB7A12"/>
  </w:style>
  <w:style w:type="paragraph" w:styleId="Footer">
    <w:name w:val="footer"/>
    <w:basedOn w:val="Normal"/>
    <w:link w:val="FooterChar"/>
    <w:uiPriority w:val="99"/>
    <w:unhideWhenUsed/>
    <w:rsid w:val="00FB7A12"/>
    <w:pPr>
      <w:tabs>
        <w:tab w:val="center" w:pos="4680"/>
        <w:tab w:val="right" w:pos="9360"/>
      </w:tabs>
    </w:pPr>
  </w:style>
  <w:style w:type="character" w:customStyle="1" w:styleId="FooterChar">
    <w:name w:val="Footer Char"/>
    <w:basedOn w:val="DefaultParagraphFont"/>
    <w:link w:val="Footer"/>
    <w:uiPriority w:val="99"/>
    <w:rsid w:val="00FB7A12"/>
  </w:style>
  <w:style w:type="table" w:styleId="TableGrid">
    <w:name w:val="Table Grid"/>
    <w:basedOn w:val="TableNormal"/>
    <w:uiPriority w:val="59"/>
    <w:rsid w:val="00680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1655</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 Harnack</dc:creator>
  <cp:lastModifiedBy>Abby Harnack</cp:lastModifiedBy>
  <cp:revision>2</cp:revision>
  <dcterms:created xsi:type="dcterms:W3CDTF">2016-11-03T13:30:00Z</dcterms:created>
  <dcterms:modified xsi:type="dcterms:W3CDTF">2016-11-03T13:30:00Z</dcterms:modified>
</cp:coreProperties>
</file>